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EFFF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D81CE19" w14:textId="77777777">
        <w:tc>
          <w:tcPr>
            <w:tcW w:w="10419" w:type="dxa"/>
            <w:shd w:val="clear" w:color="auto" w:fill="auto"/>
          </w:tcPr>
          <w:p w14:paraId="208DB1EB" w14:textId="77777777" w:rsidR="00472B25" w:rsidRDefault="00455CB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D1DA25D" wp14:editId="54EAB66E">
                  <wp:extent cx="1029970"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596265"/>
                          </a:xfrm>
                          <a:prstGeom prst="rect">
                            <a:avLst/>
                          </a:prstGeom>
                          <a:solidFill>
                            <a:srgbClr val="FFFFFF"/>
                          </a:solidFill>
                          <a:ln>
                            <a:noFill/>
                          </a:ln>
                        </pic:spPr>
                      </pic:pic>
                    </a:graphicData>
                  </a:graphic>
                </wp:inline>
              </w:drawing>
            </w:r>
          </w:p>
          <w:p w14:paraId="76EF5763" w14:textId="77777777" w:rsidR="00472B25" w:rsidRDefault="00472B25">
            <w:pPr>
              <w:pStyle w:val="Pieddepage"/>
              <w:tabs>
                <w:tab w:val="clear" w:pos="4536"/>
                <w:tab w:val="clear" w:pos="9072"/>
              </w:tabs>
              <w:jc w:val="center"/>
              <w:rPr>
                <w:rFonts w:ascii="Arial" w:hAnsi="Arial" w:cs="Arial"/>
              </w:rPr>
            </w:pPr>
          </w:p>
          <w:p w14:paraId="56F87B0E"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595BF4D"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2CD8A013" w14:textId="77777777" w:rsidR="00472B25" w:rsidRDefault="00472B25">
            <w:pPr>
              <w:pStyle w:val="Pieddepage"/>
              <w:tabs>
                <w:tab w:val="clear" w:pos="4536"/>
                <w:tab w:val="clear" w:pos="9072"/>
              </w:tabs>
              <w:jc w:val="center"/>
            </w:pPr>
          </w:p>
        </w:tc>
      </w:tr>
    </w:tbl>
    <w:p w14:paraId="47CC5CB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E6A733A" w14:textId="77777777">
        <w:tc>
          <w:tcPr>
            <w:tcW w:w="9288" w:type="dxa"/>
            <w:shd w:val="clear" w:color="auto" w:fill="66CCFF"/>
          </w:tcPr>
          <w:p w14:paraId="060DA4D6"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4795CBD" w14:textId="77777777" w:rsidR="00472B25" w:rsidRDefault="00472B25">
            <w:pPr>
              <w:pStyle w:val="Titre8"/>
              <w:tabs>
                <w:tab w:val="num" w:pos="0"/>
                <w:tab w:val="right" w:pos="9639"/>
              </w:tabs>
              <w:rPr>
                <w:sz w:val="28"/>
                <w:szCs w:val="28"/>
              </w:rPr>
            </w:pPr>
            <w:r>
              <w:rPr>
                <w:caps/>
                <w:sz w:val="28"/>
                <w:szCs w:val="28"/>
              </w:rPr>
              <w:t>DECLARATION DU candidat INDIVIDUEL</w:t>
            </w:r>
          </w:p>
          <w:p w14:paraId="4EE7A4F0"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7AF62B5" w14:textId="77777777" w:rsidR="00472B25" w:rsidRDefault="00472B25">
            <w:pPr>
              <w:pStyle w:val="Titre8"/>
              <w:tabs>
                <w:tab w:val="num" w:pos="0"/>
                <w:tab w:val="right" w:pos="9639"/>
              </w:tabs>
              <w:spacing w:before="120" w:after="120"/>
            </w:pPr>
            <w:r>
              <w:rPr>
                <w:caps/>
                <w:sz w:val="28"/>
                <w:szCs w:val="28"/>
              </w:rPr>
              <w:t>DC2</w:t>
            </w:r>
          </w:p>
        </w:tc>
      </w:tr>
    </w:tbl>
    <w:p w14:paraId="24D337C3" w14:textId="77777777" w:rsidR="00472B25" w:rsidRDefault="00472B25">
      <w:pPr>
        <w:jc w:val="both"/>
        <w:rPr>
          <w:rFonts w:ascii="Arial" w:hAnsi="Arial" w:cs="Arial"/>
        </w:rPr>
      </w:pPr>
    </w:p>
    <w:p w14:paraId="560EF673"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71185F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64D8663" w14:textId="77777777" w:rsidR="00614AE6" w:rsidRPr="00614AE6" w:rsidRDefault="00614AE6" w:rsidP="00614AE6"/>
    <w:p w14:paraId="37295124"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471AAF5D" w14:textId="77777777" w:rsidR="00614AE6" w:rsidRPr="00614AE6" w:rsidRDefault="00614AE6" w:rsidP="00614AE6"/>
    <w:p w14:paraId="65C6621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6AE0E5C" w14:textId="77777777" w:rsidR="00614AE6" w:rsidRPr="0025478A" w:rsidRDefault="00614AE6">
      <w:pPr>
        <w:jc w:val="both"/>
        <w:rPr>
          <w:rFonts w:ascii="Arial" w:hAnsi="Arial" w:cs="Arial"/>
          <w:i/>
          <w:iCs/>
        </w:rPr>
      </w:pPr>
    </w:p>
    <w:p w14:paraId="5E699884" w14:textId="77777777" w:rsidR="00AA372E" w:rsidRPr="00AA372E" w:rsidRDefault="00C73128" w:rsidP="00C73128">
      <w:pPr>
        <w:pStyle w:val="Titre2"/>
        <w:rPr>
          <w:rFonts w:ascii="Arial" w:hAnsi="Arial" w:cs="Arial"/>
          <w:i/>
          <w:iCs/>
          <w:sz w:val="18"/>
          <w:szCs w:val="18"/>
        </w:rPr>
      </w:pPr>
      <w:r w:rsidRPr="00C73128">
        <w:rPr>
          <w:rFonts w:ascii="Arial" w:hAnsi="Arial" w:cs="Arial"/>
          <w:b w:val="0"/>
          <w:bCs w:val="0"/>
          <w:i/>
          <w:iCs/>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40CE988" w14:textId="77777777" w:rsidR="00472B25" w:rsidRPr="00C73128" w:rsidRDefault="00472B25">
      <w:pPr>
        <w:rPr>
          <w:rFonts w:ascii="Arial" w:hAnsi="Arial" w:cs="Arial"/>
          <w:iCs/>
          <w:sz w:val="3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BEE494C" w14:textId="77777777">
        <w:tc>
          <w:tcPr>
            <w:tcW w:w="10331" w:type="dxa"/>
            <w:shd w:val="clear" w:color="auto" w:fill="66CCFF"/>
          </w:tcPr>
          <w:p w14:paraId="4E67B74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F7EDF24"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41437611" w14:textId="77777777" w:rsidR="00472B25" w:rsidRDefault="00472B25">
      <w:pPr>
        <w:rPr>
          <w:rFonts w:ascii="Arial" w:hAnsi="Arial" w:cs="Arial"/>
          <w:b/>
          <w:bCs/>
        </w:rPr>
      </w:pPr>
    </w:p>
    <w:p w14:paraId="54154C1B" w14:textId="77777777" w:rsidR="00472B25" w:rsidRDefault="00472B25">
      <w:pPr>
        <w:rPr>
          <w:rFonts w:ascii="Arial" w:hAnsi="Arial" w:cs="Arial"/>
          <w:b/>
          <w:bCs/>
        </w:rPr>
      </w:pPr>
    </w:p>
    <w:p w14:paraId="50159128" w14:textId="77777777" w:rsidR="00C73128" w:rsidRDefault="00C73128">
      <w:pPr>
        <w:rPr>
          <w:rFonts w:ascii="Arial" w:hAnsi="Arial" w:cs="Arial"/>
          <w:b/>
          <w:bCs/>
        </w:rPr>
      </w:pPr>
    </w:p>
    <w:p w14:paraId="666E9434" w14:textId="77777777" w:rsidR="00C73128" w:rsidRDefault="00C73128">
      <w:pPr>
        <w:rPr>
          <w:rFonts w:ascii="Arial" w:hAnsi="Arial" w:cs="Arial"/>
          <w:b/>
          <w:bCs/>
        </w:rPr>
      </w:pPr>
    </w:p>
    <w:p w14:paraId="3B38859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CDB169B" w14:textId="77777777">
        <w:tc>
          <w:tcPr>
            <w:tcW w:w="10331" w:type="dxa"/>
            <w:shd w:val="clear" w:color="auto" w:fill="66CCFF"/>
          </w:tcPr>
          <w:p w14:paraId="02694DD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BFEFD53"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8C2177">
        <w:rPr>
          <w:rFonts w:ascii="Arial" w:hAnsi="Arial" w:cs="Arial"/>
          <w:bCs/>
          <w:i/>
          <w:iCs/>
          <w:sz w:val="16"/>
          <w:szCs w:val="16"/>
        </w:rPr>
        <w:t xml:space="preserve"> ; dans tous les cas, l’indication du numéro de référence attribué au dossier par l’acheteur est également une information suffisante </w:t>
      </w:r>
      <w:r w:rsidR="00A86C63" w:rsidRPr="008C2177">
        <w:rPr>
          <w:rFonts w:ascii="Arial" w:hAnsi="Arial" w:cs="Arial"/>
          <w:b/>
          <w:bCs/>
          <w:i/>
          <w:iCs/>
          <w:sz w:val="16"/>
          <w:szCs w:val="16"/>
        </w:rPr>
        <w:t>Toutefois</w:t>
      </w:r>
      <w:r w:rsidR="00A86C63" w:rsidRPr="008C2177">
        <w:rPr>
          <w:rFonts w:ascii="Arial" w:hAnsi="Arial" w:cs="Arial"/>
          <w:bCs/>
          <w:i/>
          <w:iCs/>
          <w:sz w:val="16"/>
          <w:szCs w:val="16"/>
        </w:rPr>
        <w:t>, e</w:t>
      </w:r>
      <w:r w:rsidRPr="008C2177">
        <w:rPr>
          <w:rFonts w:ascii="Arial" w:hAnsi="Arial" w:cs="Arial"/>
          <w:bCs/>
          <w:i/>
          <w:iCs/>
          <w:sz w:val="16"/>
          <w:szCs w:val="16"/>
        </w:rPr>
        <w:t xml:space="preserve">n cas d’allotissement, </w:t>
      </w:r>
      <w:r w:rsidR="00A86C63" w:rsidRPr="008C2177">
        <w:rPr>
          <w:rFonts w:ascii="Arial" w:hAnsi="Arial" w:cs="Arial"/>
          <w:bCs/>
          <w:i/>
          <w:iCs/>
          <w:sz w:val="16"/>
          <w:szCs w:val="16"/>
        </w:rPr>
        <w:t>identifier également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2049086F" w14:textId="5D447AD2" w:rsidR="00472B25" w:rsidRDefault="00472B25">
      <w:pPr>
        <w:rPr>
          <w:rFonts w:ascii="Arial" w:hAnsi="Arial" w:cs="Arial"/>
          <w:bCs/>
          <w:sz w:val="16"/>
          <w:szCs w:val="16"/>
        </w:rPr>
      </w:pPr>
    </w:p>
    <w:p w14:paraId="103C7C6D" w14:textId="77777777" w:rsidR="00455911" w:rsidRDefault="00455911" w:rsidP="00455911">
      <w:pPr>
        <w:jc w:val="right"/>
        <w:rPr>
          <w:rFonts w:ascii="Arial" w:hAnsi="Arial" w:cs="Arial"/>
          <w:b/>
          <w:color w:val="003399"/>
        </w:rPr>
      </w:pPr>
      <w:r>
        <w:rPr>
          <w:rFonts w:ascii="Arial" w:hAnsi="Arial" w:cs="Arial"/>
          <w:b/>
          <w:color w:val="003399"/>
        </w:rPr>
        <w:t xml:space="preserve">DMS DE TRAITEMENT DU SANG : </w:t>
      </w:r>
    </w:p>
    <w:p w14:paraId="7B7E13DF" w14:textId="77777777" w:rsidR="00455911" w:rsidRDefault="00455911" w:rsidP="00455911">
      <w:pPr>
        <w:jc w:val="right"/>
        <w:rPr>
          <w:rFonts w:ascii="Arial" w:hAnsi="Arial" w:cs="Arial"/>
          <w:b/>
          <w:color w:val="003399"/>
        </w:rPr>
      </w:pPr>
      <w:proofErr w:type="gramStart"/>
      <w:r>
        <w:rPr>
          <w:rFonts w:ascii="Arial" w:hAnsi="Arial" w:cs="Arial"/>
          <w:b/>
          <w:color w:val="003399"/>
        </w:rPr>
        <w:t>dispositifs</w:t>
      </w:r>
      <w:proofErr w:type="gramEnd"/>
      <w:r>
        <w:rPr>
          <w:rFonts w:ascii="Arial" w:hAnsi="Arial" w:cs="Arial"/>
          <w:b/>
          <w:color w:val="003399"/>
        </w:rPr>
        <w:t xml:space="preserve"> médicaux stériles pour Hémodialyse – aphérèse – centrifugation du sang</w:t>
      </w:r>
    </w:p>
    <w:p w14:paraId="2728A69A" w14:textId="77777777" w:rsidR="00455911" w:rsidRPr="008C2177" w:rsidRDefault="00455911">
      <w:pPr>
        <w:rPr>
          <w:rFonts w:ascii="Arial" w:hAnsi="Arial" w:cs="Arial"/>
          <w:bCs/>
          <w:sz w:val="16"/>
          <w:szCs w:val="16"/>
        </w:rPr>
      </w:pPr>
    </w:p>
    <w:p w14:paraId="2CD55567" w14:textId="77777777" w:rsidR="00472B25" w:rsidRDefault="00472B25">
      <w:pPr>
        <w:rPr>
          <w:rFonts w:ascii="Arial" w:hAnsi="Arial" w:cs="Arial"/>
          <w:bCs/>
        </w:rPr>
      </w:pPr>
    </w:p>
    <w:p w14:paraId="0F3A2A69" w14:textId="77777777" w:rsidR="00C73128" w:rsidRDefault="00C73128">
      <w:pPr>
        <w:rPr>
          <w:rFonts w:ascii="Arial" w:hAnsi="Arial" w:cs="Arial"/>
          <w:bCs/>
        </w:rPr>
      </w:pPr>
    </w:p>
    <w:p w14:paraId="4579B764" w14:textId="77777777" w:rsidR="00472B25" w:rsidRDefault="00472B25">
      <w:pPr>
        <w:rPr>
          <w:rFonts w:ascii="Arial" w:hAnsi="Arial" w:cs="Arial"/>
          <w:bCs/>
        </w:rPr>
      </w:pPr>
    </w:p>
    <w:p w14:paraId="697D487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C530B52" w14:textId="77777777">
        <w:tc>
          <w:tcPr>
            <w:tcW w:w="10331" w:type="dxa"/>
            <w:shd w:val="clear" w:color="auto" w:fill="66CCFF"/>
          </w:tcPr>
          <w:p w14:paraId="06523F4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8E611EB" w14:textId="77777777" w:rsidR="00472B25" w:rsidRDefault="00472B25">
      <w:pPr>
        <w:pStyle w:val="Titre9"/>
        <w:numPr>
          <w:ilvl w:val="0"/>
          <w:numId w:val="0"/>
        </w:numPr>
        <w:rPr>
          <w:i w:val="0"/>
          <w:sz w:val="20"/>
        </w:rPr>
      </w:pPr>
    </w:p>
    <w:p w14:paraId="6D4A48F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5DF5CAA" w14:textId="77777777" w:rsidR="00472B25" w:rsidRDefault="00472B25">
      <w:pPr>
        <w:pStyle w:val="Titre9"/>
        <w:tabs>
          <w:tab w:val="num" w:pos="0"/>
        </w:tabs>
        <w:ind w:left="0"/>
        <w:jc w:val="both"/>
        <w:rPr>
          <w:i w:val="0"/>
          <w:iCs w:val="0"/>
          <w:sz w:val="20"/>
          <w:szCs w:val="20"/>
        </w:rPr>
      </w:pPr>
    </w:p>
    <w:p w14:paraId="74F2D3A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2AF7F99" w14:textId="77777777" w:rsidR="00472B25" w:rsidRDefault="00472B25">
      <w:pPr>
        <w:jc w:val="both"/>
        <w:rPr>
          <w:rFonts w:ascii="Arial" w:hAnsi="Arial" w:cs="Arial"/>
          <w:b/>
          <w:bCs/>
        </w:rPr>
      </w:pPr>
    </w:p>
    <w:p w14:paraId="41BECBDA" w14:textId="77777777" w:rsidR="00C73128" w:rsidRDefault="00C73128">
      <w:pPr>
        <w:jc w:val="both"/>
        <w:rPr>
          <w:rFonts w:ascii="Arial" w:hAnsi="Arial" w:cs="Arial"/>
          <w:b/>
          <w:bCs/>
        </w:rPr>
      </w:pPr>
    </w:p>
    <w:p w14:paraId="4F9F37AC" w14:textId="77777777" w:rsidR="00C73128" w:rsidRDefault="00C73128">
      <w:pPr>
        <w:jc w:val="both"/>
        <w:rPr>
          <w:rFonts w:ascii="Arial" w:hAnsi="Arial" w:cs="Arial"/>
          <w:b/>
          <w:bCs/>
        </w:rPr>
      </w:pPr>
    </w:p>
    <w:p w14:paraId="2A279448" w14:textId="77777777" w:rsidR="00C73128" w:rsidRDefault="00C73128">
      <w:pPr>
        <w:jc w:val="both"/>
        <w:rPr>
          <w:rFonts w:ascii="Arial" w:hAnsi="Arial" w:cs="Arial"/>
          <w:b/>
          <w:bCs/>
        </w:rPr>
      </w:pPr>
    </w:p>
    <w:p w14:paraId="4B705CFB"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eastAsia="Arial"/>
          <w:i w:val="0"/>
          <w:spacing w:val="-10"/>
          <w:position w:val="-1"/>
          <w:sz w:val="20"/>
          <w:szCs w:val="20"/>
        </w:rPr>
        <w:t> </w:t>
      </w:r>
      <w:r w:rsidRPr="00C73128">
        <w:rPr>
          <w:i w:val="0"/>
          <w:sz w:val="20"/>
          <w:szCs w:val="20"/>
        </w:rPr>
        <w:t>Nom commercial et dénomination sociale de l’unité ou de l’établissement qui exécutera la prestation :</w:t>
      </w:r>
    </w:p>
    <w:p w14:paraId="30ABE652" w14:textId="77777777" w:rsidR="00C73128" w:rsidRPr="00C73128" w:rsidRDefault="00C73128" w:rsidP="00C73128"/>
    <w:p w14:paraId="4DAFA929" w14:textId="77777777" w:rsidR="00C73128" w:rsidRPr="00C73128" w:rsidRDefault="00C73128" w:rsidP="00C73128"/>
    <w:p w14:paraId="66F96DC6"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Adresses postale et du siège social (si elle est différente de l’adresse postale) :</w:t>
      </w:r>
    </w:p>
    <w:p w14:paraId="09F523A5" w14:textId="77777777" w:rsidR="00C73128" w:rsidRPr="00C73128" w:rsidRDefault="00C73128" w:rsidP="00C73128"/>
    <w:p w14:paraId="1C6514D6" w14:textId="77777777" w:rsidR="00C73128" w:rsidRPr="00C73128" w:rsidRDefault="00C73128" w:rsidP="00C73128"/>
    <w:p w14:paraId="6CDD0971"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 électronique :</w:t>
      </w:r>
    </w:p>
    <w:p w14:paraId="76C01AA0" w14:textId="77777777" w:rsidR="00C73128" w:rsidRPr="00C73128" w:rsidRDefault="00C73128" w:rsidP="00C73128"/>
    <w:p w14:paraId="42CA5F97" w14:textId="77777777" w:rsidR="00C73128" w:rsidRPr="00C73128" w:rsidRDefault="00C73128" w:rsidP="00C73128"/>
    <w:p w14:paraId="68C1FA3F" w14:textId="77777777"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Numéros de téléphone et de télécopie :</w:t>
      </w:r>
    </w:p>
    <w:p w14:paraId="74AA2D48" w14:textId="77777777" w:rsidR="00C73128" w:rsidRPr="00C73128" w:rsidRDefault="00C73128" w:rsidP="00C73128"/>
    <w:p w14:paraId="3F9820A9" w14:textId="77777777" w:rsidR="00C73128" w:rsidRPr="00C73128" w:rsidRDefault="00C73128" w:rsidP="00C73128"/>
    <w:p w14:paraId="4A29D6D3" w14:textId="77777777" w:rsidR="00C73128" w:rsidRPr="00C73128" w:rsidRDefault="00C73128" w:rsidP="00C73128">
      <w:pPr>
        <w:pStyle w:val="Titre9"/>
        <w:jc w:val="both"/>
        <w:rPr>
          <w:b/>
          <w:bCs/>
          <w:i w:val="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C73128">
          <w:rPr>
            <w:rStyle w:val="Lienhypertexte"/>
            <w:i w:val="0"/>
            <w:sz w:val="20"/>
            <w:szCs w:val="20"/>
          </w:rPr>
          <w:t>ICD</w:t>
        </w:r>
      </w:hyperlink>
      <w:r w:rsidRPr="00C73128">
        <w:rPr>
          <w:i w:val="0"/>
          <w:sz w:val="20"/>
          <w:szCs w:val="20"/>
        </w:rPr>
        <w:t> :</w:t>
      </w:r>
    </w:p>
    <w:p w14:paraId="422337EA" w14:textId="77777777" w:rsidR="00C73128" w:rsidRDefault="00C73128" w:rsidP="00C73128"/>
    <w:p w14:paraId="5C24EEFD" w14:textId="77777777" w:rsidR="00472B25" w:rsidRDefault="00472B25">
      <w:pPr>
        <w:jc w:val="both"/>
        <w:rPr>
          <w:rFonts w:ascii="Arial" w:hAnsi="Arial" w:cs="Arial"/>
          <w:b/>
          <w:bCs/>
        </w:rPr>
      </w:pPr>
    </w:p>
    <w:p w14:paraId="0FF137BB" w14:textId="77777777" w:rsidR="00472B25" w:rsidRDefault="00472B25">
      <w:pPr>
        <w:jc w:val="both"/>
        <w:rPr>
          <w:rFonts w:ascii="Arial" w:hAnsi="Arial" w:cs="Arial"/>
          <w:b/>
          <w:bCs/>
        </w:rPr>
      </w:pPr>
    </w:p>
    <w:p w14:paraId="33F3AFEA" w14:textId="77777777" w:rsidR="00614AE6" w:rsidRDefault="00614AE6">
      <w:pPr>
        <w:jc w:val="both"/>
        <w:rPr>
          <w:rFonts w:ascii="Arial" w:hAnsi="Arial" w:cs="Arial"/>
          <w:b/>
          <w:bCs/>
        </w:rPr>
      </w:pPr>
    </w:p>
    <w:p w14:paraId="26B07994" w14:textId="77777777" w:rsidR="00614AE6" w:rsidRDefault="00614AE6">
      <w:pPr>
        <w:jc w:val="both"/>
        <w:rPr>
          <w:rFonts w:ascii="Arial" w:hAnsi="Arial" w:cs="Arial"/>
          <w:b/>
          <w:bCs/>
        </w:rPr>
      </w:pPr>
    </w:p>
    <w:p w14:paraId="5B34E6E0"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1789FD7D" w14:textId="77777777" w:rsidR="00472B25" w:rsidRDefault="00472B25">
      <w:pPr>
        <w:jc w:val="both"/>
        <w:rPr>
          <w:rFonts w:ascii="Arial" w:hAnsi="Arial" w:cs="Arial"/>
          <w:b/>
          <w:bCs/>
        </w:rPr>
      </w:pPr>
    </w:p>
    <w:p w14:paraId="23CE5D48" w14:textId="77777777" w:rsidR="00472B25" w:rsidRDefault="00472B25">
      <w:pPr>
        <w:jc w:val="both"/>
        <w:rPr>
          <w:rFonts w:ascii="Arial" w:hAnsi="Arial" w:cs="Arial"/>
          <w:b/>
          <w:bCs/>
        </w:rPr>
      </w:pPr>
    </w:p>
    <w:p w14:paraId="3EDD67D3" w14:textId="77777777" w:rsidR="007361C0" w:rsidRDefault="00427375" w:rsidP="007361C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 xml:space="preserve">eprise ou un artisan </w:t>
      </w:r>
      <w:r w:rsidR="007361C0">
        <w:rPr>
          <w:rFonts w:ascii="Arial" w:hAnsi="Arial" w:cs="Arial"/>
        </w:rPr>
        <w:t xml:space="preserve">au sens de la </w:t>
      </w:r>
      <w:hyperlink r:id="rId12" w:history="1">
        <w:r w:rsidR="007361C0" w:rsidRPr="00091894">
          <w:rPr>
            <w:rStyle w:val="Lienhypertexte"/>
            <w:rFonts w:ascii="Arial" w:hAnsi="Arial" w:cs="Arial"/>
          </w:rPr>
          <w:t>recommandation de la Commission du 6 mai 2003</w:t>
        </w:r>
      </w:hyperlink>
      <w:r w:rsidR="007361C0">
        <w:rPr>
          <w:rFonts w:ascii="Arial" w:hAnsi="Arial" w:cs="Arial"/>
        </w:rPr>
        <w:t xml:space="preserve"> </w:t>
      </w:r>
      <w:r w:rsidR="007361C0" w:rsidRPr="00025EC9">
        <w:rPr>
          <w:rFonts w:ascii="Arial" w:hAnsi="Arial" w:cs="Arial"/>
        </w:rPr>
        <w:t>concernant la définition des micro, petites et moyennes entreprises</w:t>
      </w:r>
      <w:r w:rsidR="007361C0">
        <w:rPr>
          <w:rFonts w:ascii="Arial" w:hAnsi="Arial" w:cs="Arial"/>
        </w:rPr>
        <w:t xml:space="preserve"> ou un artisan au sens a</w:t>
      </w:r>
      <w:r w:rsidR="007361C0" w:rsidRPr="00091894">
        <w:rPr>
          <w:rFonts w:ascii="Arial" w:hAnsi="Arial" w:cs="Arial"/>
        </w:rPr>
        <w:t xml:space="preserve">u sens </w:t>
      </w:r>
      <w:hyperlink r:id="rId13" w:history="1">
        <w:r w:rsidR="007361C0" w:rsidRPr="00075785">
          <w:rPr>
            <w:rStyle w:val="Lienhypertexte"/>
            <w:rFonts w:ascii="Arial" w:hAnsi="Arial" w:cs="Arial"/>
          </w:rPr>
          <w:t>de l'article 19 de la loi du 5 juillet 199</w:t>
        </w:r>
        <w:r w:rsidR="007361C0">
          <w:rPr>
            <w:rStyle w:val="Lienhypertexte"/>
            <w:rFonts w:ascii="Arial" w:hAnsi="Arial" w:cs="Arial"/>
          </w:rPr>
          <w:t>6</w:t>
        </w:r>
      </w:hyperlink>
      <w:r w:rsidR="007361C0">
        <w:rPr>
          <w:rFonts w:ascii="Arial" w:hAnsi="Arial" w:cs="Arial"/>
        </w:rPr>
        <w:t xml:space="preserve"> n° 96-603 modifiée relative au développement et à la promotion du commerce et de l’artisanat (</w:t>
      </w:r>
      <w:hyperlink r:id="rId14" w:history="1">
        <w:r w:rsidR="007361C0" w:rsidRPr="00025EC9">
          <w:rPr>
            <w:rStyle w:val="Lienhypertexte"/>
            <w:rFonts w:ascii="Arial" w:hAnsi="Arial" w:cs="Arial"/>
            <w:color w:val="0070C0"/>
          </w:rPr>
          <w:t>Art. R. 2151-13</w:t>
        </w:r>
      </w:hyperlink>
      <w:r w:rsidR="007361C0">
        <w:rPr>
          <w:rFonts w:ascii="Arial" w:hAnsi="Arial" w:cs="Arial"/>
        </w:rPr>
        <w:t xml:space="preserve"> et </w:t>
      </w:r>
      <w:hyperlink r:id="rId15" w:history="1">
        <w:r w:rsidR="007361C0" w:rsidRPr="00052C0B">
          <w:rPr>
            <w:rStyle w:val="Lienhypertexte"/>
            <w:rFonts w:ascii="Arial" w:hAnsi="Arial" w:cs="Arial"/>
          </w:rPr>
          <w:t>R. 2351-12</w:t>
        </w:r>
      </w:hyperlink>
      <w:r w:rsidR="007361C0">
        <w:rPr>
          <w:rFonts w:ascii="Arial" w:hAnsi="Arial" w:cs="Arial"/>
        </w:rPr>
        <w:t xml:space="preserve"> du code de la commande publique) ?</w:t>
      </w:r>
    </w:p>
    <w:p w14:paraId="4EE4ED3B" w14:textId="77777777" w:rsidR="00427375" w:rsidRDefault="00427375">
      <w:pPr>
        <w:jc w:val="both"/>
        <w:rPr>
          <w:rFonts w:ascii="Arial" w:hAnsi="Arial" w:cs="Arial"/>
        </w:rPr>
      </w:pPr>
    </w:p>
    <w:p w14:paraId="3F6DD9A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5911">
        <w:fldChar w:fldCharType="separate"/>
      </w:r>
      <w:r>
        <w:fldChar w:fldCharType="end"/>
      </w:r>
      <w:r>
        <w:rPr>
          <w:rFonts w:ascii="Arial" w:hAnsi="Arial" w:cs="Arial"/>
          <w:bCs/>
        </w:rPr>
        <w:t xml:space="preserve"> </w:t>
      </w:r>
      <w:r>
        <w:rPr>
          <w:rFonts w:ascii="Arial" w:hAnsi="Arial" w:cs="Arial"/>
        </w:rPr>
        <w:t>Oui ;</w:t>
      </w:r>
    </w:p>
    <w:p w14:paraId="7442F696" w14:textId="77777777" w:rsidR="00427375" w:rsidRDefault="00427375" w:rsidP="00427375">
      <w:pPr>
        <w:ind w:left="567"/>
        <w:jc w:val="both"/>
        <w:rPr>
          <w:rFonts w:ascii="Arial" w:hAnsi="Arial" w:cs="Arial"/>
        </w:rPr>
      </w:pPr>
    </w:p>
    <w:p w14:paraId="47FAD76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55911">
        <w:fldChar w:fldCharType="separate"/>
      </w:r>
      <w:r>
        <w:fldChar w:fldCharType="end"/>
      </w:r>
      <w:r>
        <w:rPr>
          <w:rFonts w:ascii="Arial" w:hAnsi="Arial" w:cs="Arial"/>
          <w:bCs/>
        </w:rPr>
        <w:t xml:space="preserve"> </w:t>
      </w:r>
      <w:r>
        <w:rPr>
          <w:rFonts w:ascii="Arial" w:hAnsi="Arial" w:cs="Arial"/>
        </w:rPr>
        <w:t>Non.</w:t>
      </w:r>
    </w:p>
    <w:p w14:paraId="7D2718AE" w14:textId="77777777" w:rsidR="004077D5" w:rsidRPr="00427375" w:rsidRDefault="004077D5" w:rsidP="00427375">
      <w:pPr>
        <w:ind w:left="567"/>
        <w:jc w:val="both"/>
        <w:rPr>
          <w:rFonts w:ascii="Arial" w:hAnsi="Arial" w:cs="Arial"/>
          <w:bCs/>
          <w:sz w:val="22"/>
        </w:rPr>
      </w:pPr>
    </w:p>
    <w:p w14:paraId="5FEAD23B" w14:textId="77777777" w:rsidR="004077D5" w:rsidRDefault="004077D5">
      <w:pPr>
        <w:jc w:val="both"/>
        <w:rPr>
          <w:rFonts w:ascii="Arial" w:hAnsi="Arial" w:cs="Arial"/>
          <w:b/>
          <w:bCs/>
          <w:sz w:val="22"/>
          <w:szCs w:val="22"/>
        </w:rPr>
      </w:pPr>
    </w:p>
    <w:p w14:paraId="4E90078F" w14:textId="77777777" w:rsidR="00427375" w:rsidRPr="005C765E" w:rsidRDefault="007361C0" w:rsidP="008C2177">
      <w:pPr>
        <w:jc w:val="both"/>
        <w:rPr>
          <w:rFonts w:ascii="Arial" w:hAnsi="Arial" w:cs="Arial"/>
          <w:b/>
          <w:bCs/>
          <w:sz w:val="22"/>
          <w:szCs w:val="22"/>
        </w:rPr>
      </w:pPr>
      <w:r>
        <w:rPr>
          <w:rFonts w:ascii="Arial" w:hAnsi="Arial" w:cs="Arial"/>
          <w:b/>
          <w:bCs/>
          <w:sz w:val="22"/>
          <w:szCs w:val="22"/>
        </w:rPr>
        <w:t>C</w:t>
      </w:r>
      <w:r w:rsidR="00D4689E">
        <w:rPr>
          <w:rFonts w:ascii="Arial" w:hAnsi="Arial" w:cs="Arial"/>
          <w:b/>
          <w:bCs/>
          <w:sz w:val="22"/>
          <w:szCs w:val="22"/>
        </w:rPr>
        <w:t>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 participations</w:t>
      </w:r>
    </w:p>
    <w:p w14:paraId="067EE8E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DB95AE7" w14:textId="77777777" w:rsidR="007361C0" w:rsidRPr="00171BF1" w:rsidRDefault="007361C0" w:rsidP="007361C0">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1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5AE13538" w14:textId="77777777" w:rsidR="007361C0" w:rsidRDefault="007361C0" w:rsidP="007361C0">
      <w:pPr>
        <w:pStyle w:val="En-tte"/>
        <w:tabs>
          <w:tab w:val="clear" w:pos="4536"/>
          <w:tab w:val="clear" w:pos="9072"/>
          <w:tab w:val="left" w:pos="0"/>
          <w:tab w:val="left" w:pos="2160"/>
        </w:tabs>
        <w:jc w:val="both"/>
        <w:rPr>
          <w:rFonts w:ascii="Arial" w:hAnsi="Arial" w:cs="Arial"/>
          <w:i/>
          <w:iCs/>
          <w:sz w:val="18"/>
          <w:szCs w:val="18"/>
        </w:rPr>
      </w:pPr>
    </w:p>
    <w:p w14:paraId="0CC3955D" w14:textId="77777777" w:rsidR="007361C0" w:rsidRPr="00171BF1" w:rsidRDefault="007361C0" w:rsidP="007361C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5591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645D977" w14:textId="77777777" w:rsidR="007361C0" w:rsidRDefault="007361C0" w:rsidP="007361C0">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00B48B6B" w14:textId="77777777" w:rsidR="007361C0" w:rsidRPr="00171BF1" w:rsidRDefault="007361C0" w:rsidP="007361C0">
      <w:pPr>
        <w:ind w:left="567"/>
        <w:jc w:val="both"/>
        <w:rPr>
          <w:rFonts w:ascii="Arial" w:hAnsi="Arial" w:cs="Arial"/>
          <w:sz w:val="18"/>
        </w:rPr>
      </w:pPr>
    </w:p>
    <w:p w14:paraId="29552B8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56EE9F53" w14:textId="77777777" w:rsidTr="005C765E">
        <w:tc>
          <w:tcPr>
            <w:tcW w:w="10344" w:type="dxa"/>
            <w:shd w:val="clear" w:color="auto" w:fill="66CCFF"/>
          </w:tcPr>
          <w:p w14:paraId="4374124B" w14:textId="77777777" w:rsidR="00261FC1" w:rsidRPr="005C765E" w:rsidRDefault="00D4689E" w:rsidP="004C221B">
            <w:pPr>
              <w:jc w:val="both"/>
              <w:rPr>
                <w:rFonts w:ascii="Arial" w:hAnsi="Arial" w:cs="Arial"/>
                <w:b/>
                <w:bCs/>
                <w:sz w:val="22"/>
                <w:szCs w:val="22"/>
              </w:rPr>
            </w:pPr>
            <w:r>
              <w:rPr>
                <w:rFonts w:ascii="Arial" w:hAnsi="Arial" w:cs="Arial"/>
                <w:b/>
                <w:bCs/>
                <w:sz w:val="22"/>
                <w:szCs w:val="22"/>
              </w:rPr>
              <w:t>E</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1B630DAB" w14:textId="77777777" w:rsidR="00D21AD8" w:rsidRDefault="00D21AD8" w:rsidP="00D21AD8">
      <w:pPr>
        <w:tabs>
          <w:tab w:val="left" w:pos="-142"/>
          <w:tab w:val="left" w:pos="4111"/>
        </w:tabs>
        <w:rPr>
          <w:rFonts w:ascii="Arial" w:hAnsi="Arial" w:cs="Arial"/>
          <w:b/>
          <w:bCs/>
          <w:sz w:val="22"/>
          <w:szCs w:val="22"/>
        </w:rPr>
      </w:pPr>
    </w:p>
    <w:p w14:paraId="42101CC8"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7F2CFF51"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C4BBE62" w14:textId="77777777" w:rsidR="00472B25" w:rsidRDefault="00472B25">
      <w:pPr>
        <w:rPr>
          <w:rFonts w:ascii="Arial" w:hAnsi="Arial" w:cs="Arial"/>
        </w:rPr>
      </w:pPr>
    </w:p>
    <w:p w14:paraId="00D3AE77"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53D8BE41" w14:textId="77777777" w:rsidR="00555AC1" w:rsidRDefault="00555AC1" w:rsidP="00171BF1">
      <w:pPr>
        <w:jc w:val="both"/>
        <w:rPr>
          <w:rFonts w:ascii="Arial" w:hAnsi="Arial" w:cs="Arial"/>
          <w:i/>
          <w:sz w:val="18"/>
        </w:rPr>
      </w:pPr>
    </w:p>
    <w:p w14:paraId="3D07B834" w14:textId="77777777" w:rsidR="00555AC1" w:rsidRDefault="00555AC1" w:rsidP="00171BF1">
      <w:pPr>
        <w:jc w:val="both"/>
        <w:rPr>
          <w:rFonts w:ascii="Arial" w:hAnsi="Arial" w:cs="Arial"/>
          <w:i/>
          <w:sz w:val="18"/>
        </w:rPr>
      </w:pPr>
    </w:p>
    <w:p w14:paraId="6C327A1B" w14:textId="77777777" w:rsidR="00555AC1" w:rsidRDefault="00555AC1" w:rsidP="00171BF1">
      <w:pPr>
        <w:jc w:val="both"/>
        <w:rPr>
          <w:rFonts w:ascii="Arial" w:hAnsi="Arial" w:cs="Arial"/>
          <w:i/>
          <w:sz w:val="18"/>
        </w:rPr>
      </w:pPr>
    </w:p>
    <w:p w14:paraId="67834821" w14:textId="77777777" w:rsidR="00555AC1" w:rsidRDefault="00555AC1" w:rsidP="00171BF1">
      <w:pPr>
        <w:jc w:val="both"/>
        <w:rPr>
          <w:rFonts w:ascii="Arial" w:hAnsi="Arial" w:cs="Arial"/>
          <w:i/>
          <w:sz w:val="18"/>
        </w:rPr>
      </w:pPr>
    </w:p>
    <w:p w14:paraId="3273109A" w14:textId="77777777" w:rsidR="00555AC1" w:rsidRDefault="00555AC1" w:rsidP="00171BF1">
      <w:pPr>
        <w:jc w:val="both"/>
        <w:rPr>
          <w:rFonts w:ascii="Arial" w:hAnsi="Arial" w:cs="Arial"/>
          <w:i/>
          <w:sz w:val="18"/>
        </w:rPr>
      </w:pPr>
    </w:p>
    <w:p w14:paraId="0350AC08" w14:textId="77777777" w:rsidR="00555AC1" w:rsidRDefault="00555AC1" w:rsidP="00171BF1">
      <w:pPr>
        <w:jc w:val="both"/>
        <w:rPr>
          <w:rFonts w:ascii="Arial" w:hAnsi="Arial" w:cs="Arial"/>
          <w:i/>
          <w:sz w:val="18"/>
        </w:rPr>
      </w:pPr>
    </w:p>
    <w:p w14:paraId="48E45857" w14:textId="77777777" w:rsidR="00555AC1" w:rsidRDefault="00555AC1" w:rsidP="00171BF1">
      <w:pPr>
        <w:jc w:val="both"/>
        <w:rPr>
          <w:rFonts w:ascii="Arial" w:hAnsi="Arial" w:cs="Arial"/>
          <w:i/>
          <w:sz w:val="18"/>
        </w:rPr>
      </w:pPr>
    </w:p>
    <w:p w14:paraId="7B1DEC9A" w14:textId="77777777"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E</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460ACF79" w14:textId="77777777" w:rsidR="00555AC1" w:rsidRDefault="00555AC1" w:rsidP="00171BF1">
      <w:pPr>
        <w:jc w:val="both"/>
        <w:rPr>
          <w:rFonts w:ascii="Arial" w:hAnsi="Arial" w:cs="Arial"/>
          <w:i/>
          <w:sz w:val="18"/>
        </w:rPr>
      </w:pPr>
    </w:p>
    <w:p w14:paraId="27C634CB" w14:textId="77777777" w:rsidR="00555AC1" w:rsidRDefault="00555AC1" w:rsidP="00171BF1">
      <w:pPr>
        <w:jc w:val="both"/>
        <w:rPr>
          <w:rFonts w:ascii="Arial" w:hAnsi="Arial" w:cs="Arial"/>
          <w:i/>
          <w:sz w:val="18"/>
        </w:rPr>
      </w:pPr>
    </w:p>
    <w:p w14:paraId="79E40F6F" w14:textId="77777777" w:rsidR="00555AC1" w:rsidRDefault="00555AC1" w:rsidP="00171BF1">
      <w:pPr>
        <w:jc w:val="both"/>
        <w:rPr>
          <w:rFonts w:ascii="Arial" w:hAnsi="Arial" w:cs="Arial"/>
          <w:i/>
          <w:sz w:val="18"/>
        </w:rPr>
      </w:pPr>
    </w:p>
    <w:p w14:paraId="3D30FE4D" w14:textId="77777777" w:rsidR="00555AC1" w:rsidRDefault="00555AC1" w:rsidP="00171BF1">
      <w:pPr>
        <w:jc w:val="both"/>
        <w:rPr>
          <w:rFonts w:ascii="Arial" w:hAnsi="Arial" w:cs="Arial"/>
          <w:i/>
          <w:sz w:val="18"/>
        </w:rPr>
      </w:pPr>
    </w:p>
    <w:p w14:paraId="1B9895E2" w14:textId="77777777" w:rsidR="00755416" w:rsidRDefault="00755416" w:rsidP="00171BF1">
      <w:pPr>
        <w:jc w:val="both"/>
        <w:rPr>
          <w:rFonts w:ascii="Arial" w:hAnsi="Arial" w:cs="Arial"/>
          <w:i/>
          <w:sz w:val="18"/>
        </w:rPr>
      </w:pPr>
    </w:p>
    <w:p w14:paraId="47BAC4A3" w14:textId="77777777" w:rsidR="00755416" w:rsidRDefault="00755416" w:rsidP="00171BF1">
      <w:pPr>
        <w:jc w:val="both"/>
        <w:rPr>
          <w:rFonts w:ascii="Arial" w:hAnsi="Arial" w:cs="Arial"/>
          <w:i/>
          <w:sz w:val="18"/>
        </w:rPr>
      </w:pPr>
    </w:p>
    <w:p w14:paraId="63166A45" w14:textId="77777777" w:rsidR="00755416" w:rsidRDefault="00755416" w:rsidP="00171BF1">
      <w:pPr>
        <w:jc w:val="both"/>
        <w:rPr>
          <w:rFonts w:ascii="Arial" w:hAnsi="Arial" w:cs="Arial"/>
          <w:i/>
          <w:sz w:val="18"/>
        </w:rPr>
      </w:pPr>
    </w:p>
    <w:p w14:paraId="6DF7B6B9" w14:textId="77777777" w:rsidR="00755416" w:rsidRDefault="00755416" w:rsidP="00171BF1">
      <w:pPr>
        <w:jc w:val="both"/>
        <w:rPr>
          <w:rFonts w:ascii="Arial" w:hAnsi="Arial" w:cs="Arial"/>
          <w:i/>
          <w:sz w:val="18"/>
        </w:rPr>
      </w:pPr>
    </w:p>
    <w:p w14:paraId="5329D95B" w14:textId="77777777" w:rsidR="00755416" w:rsidRDefault="00755416" w:rsidP="00171BF1">
      <w:pPr>
        <w:jc w:val="both"/>
        <w:rPr>
          <w:rFonts w:ascii="Arial" w:hAnsi="Arial" w:cs="Arial"/>
          <w:i/>
          <w:sz w:val="18"/>
        </w:rPr>
      </w:pPr>
    </w:p>
    <w:p w14:paraId="07846588" w14:textId="77777777" w:rsidR="00755416" w:rsidRDefault="00755416" w:rsidP="00171BF1">
      <w:pPr>
        <w:jc w:val="both"/>
        <w:rPr>
          <w:rFonts w:ascii="Arial" w:hAnsi="Arial" w:cs="Arial"/>
          <w:i/>
          <w:sz w:val="18"/>
        </w:rPr>
      </w:pPr>
    </w:p>
    <w:p w14:paraId="7D37D457" w14:textId="77777777" w:rsidR="00755416" w:rsidRDefault="00755416" w:rsidP="00171BF1">
      <w:pPr>
        <w:jc w:val="both"/>
        <w:rPr>
          <w:rFonts w:ascii="Arial" w:hAnsi="Arial" w:cs="Arial"/>
          <w:i/>
          <w:sz w:val="18"/>
        </w:rPr>
      </w:pPr>
    </w:p>
    <w:p w14:paraId="61DA07D0" w14:textId="77777777" w:rsidR="00755416" w:rsidRDefault="00755416" w:rsidP="00663B7E">
      <w:pPr>
        <w:rPr>
          <w:rFonts w:ascii="Arial" w:hAnsi="Arial" w:cs="Arial"/>
          <w:i/>
          <w:sz w:val="18"/>
        </w:rPr>
      </w:pPr>
    </w:p>
    <w:p w14:paraId="046A9A4C" w14:textId="77777777" w:rsidR="00755416" w:rsidRDefault="00755416" w:rsidP="00663B7E">
      <w:pPr>
        <w:rPr>
          <w:rFonts w:ascii="Arial" w:hAnsi="Arial" w:cs="Arial"/>
          <w:i/>
          <w:sz w:val="18"/>
        </w:rPr>
      </w:pPr>
    </w:p>
    <w:p w14:paraId="08AE0006" w14:textId="77777777" w:rsidR="00555AC1" w:rsidRDefault="00555AC1" w:rsidP="00663B7E">
      <w:pPr>
        <w:rPr>
          <w:rFonts w:ascii="Arial" w:hAnsi="Arial" w:cs="Arial"/>
          <w:i/>
          <w:sz w:val="18"/>
        </w:rPr>
      </w:pPr>
    </w:p>
    <w:p w14:paraId="16439251" w14:textId="77777777" w:rsidR="00663B7E"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7361C0" w:rsidRPr="008C2177">
        <w:rPr>
          <w:rFonts w:ascii="Arial" w:hAnsi="Arial" w:cs="Arial"/>
          <w:b/>
          <w:bCs/>
          <w:sz w:val="18"/>
          <w:szCs w:val="22"/>
        </w:rPr>
        <w:t>(</w:t>
      </w:r>
      <w:r w:rsidR="007361C0">
        <w:rPr>
          <w:rFonts w:ascii="Arial" w:hAnsi="Arial" w:cs="Arial"/>
          <w:b/>
          <w:bCs/>
          <w:sz w:val="18"/>
          <w:szCs w:val="22"/>
        </w:rPr>
        <w:t xml:space="preserve">applicable </w:t>
      </w:r>
      <w:r w:rsidR="007361C0" w:rsidRPr="00827FD0">
        <w:rPr>
          <w:rFonts w:ascii="Arial" w:hAnsi="Arial" w:cs="Arial"/>
          <w:b/>
          <w:bCs/>
          <w:sz w:val="18"/>
          <w:szCs w:val="22"/>
          <w:u w:val="single"/>
        </w:rPr>
        <w:t>pour tous les marchés publics autres que MDS</w:t>
      </w:r>
      <w:r w:rsidR="007361C0">
        <w:rPr>
          <w:rFonts w:ascii="Arial" w:hAnsi="Arial" w:cs="Arial"/>
          <w:b/>
          <w:bCs/>
          <w:sz w:val="18"/>
          <w:szCs w:val="22"/>
        </w:rPr>
        <w:t xml:space="preserve"> et, pour les </w:t>
      </w:r>
      <w:r w:rsidR="007361C0" w:rsidRPr="005F4173">
        <w:rPr>
          <w:rFonts w:ascii="Arial" w:hAnsi="Arial" w:cs="Arial"/>
          <w:b/>
          <w:bCs/>
          <w:sz w:val="18"/>
          <w:szCs w:val="22"/>
        </w:rPr>
        <w:t xml:space="preserve">MDS, </w:t>
      </w:r>
      <w:r w:rsidR="007361C0">
        <w:rPr>
          <w:rFonts w:ascii="Arial" w:hAnsi="Arial" w:cs="Arial"/>
          <w:b/>
          <w:bCs/>
          <w:sz w:val="18"/>
          <w:szCs w:val="22"/>
        </w:rPr>
        <w:t>uniquement lorsque</w:t>
      </w:r>
      <w:r w:rsidR="007361C0" w:rsidRPr="005F4173">
        <w:rPr>
          <w:rFonts w:ascii="Arial" w:hAnsi="Arial" w:cs="Arial"/>
          <w:b/>
          <w:bCs/>
          <w:sz w:val="18"/>
          <w:szCs w:val="22"/>
        </w:rPr>
        <w:t xml:space="preserve"> l</w:t>
      </w:r>
      <w:r w:rsidR="007361C0" w:rsidRPr="000E0EFF">
        <w:rPr>
          <w:rFonts w:ascii="Arial" w:hAnsi="Arial" w:cs="Arial"/>
          <w:b/>
          <w:bCs/>
          <w:sz w:val="18"/>
          <w:szCs w:val="22"/>
        </w:rPr>
        <w:t>’acheteur a autorisé les candidats à ne pas fournir ces documents de preuve en application d</w:t>
      </w:r>
      <w:r w:rsidR="007361C0">
        <w:rPr>
          <w:rFonts w:ascii="Arial" w:hAnsi="Arial" w:cs="Arial"/>
          <w:b/>
          <w:bCs/>
          <w:sz w:val="18"/>
          <w:szCs w:val="22"/>
        </w:rPr>
        <w:t>e l’</w:t>
      </w:r>
      <w:hyperlink r:id="rId17" w:history="1">
        <w:r w:rsidR="007361C0" w:rsidRPr="00717070">
          <w:rPr>
            <w:rStyle w:val="Lienhypertexte"/>
            <w:rFonts w:ascii="Arial" w:hAnsi="Arial" w:cs="Arial"/>
            <w:b/>
            <w:bCs/>
            <w:sz w:val="18"/>
            <w:szCs w:val="22"/>
          </w:rPr>
          <w:t>article R. 2343-14</w:t>
        </w:r>
      </w:hyperlink>
      <w:r w:rsidR="007361C0">
        <w:rPr>
          <w:rFonts w:ascii="Arial" w:hAnsi="Arial" w:cs="Arial"/>
          <w:b/>
          <w:bCs/>
          <w:sz w:val="18"/>
          <w:szCs w:val="22"/>
        </w:rPr>
        <w:t xml:space="preserve"> du code de la commande publique</w:t>
      </w:r>
      <w:r w:rsidR="007361C0" w:rsidRPr="00833F59">
        <w:rPr>
          <w:rFonts w:ascii="Arial" w:hAnsi="Arial" w:cs="Arial"/>
          <w:b/>
          <w:bCs/>
          <w:sz w:val="18"/>
          <w:szCs w:val="22"/>
        </w:rPr>
        <w:t>)</w:t>
      </w:r>
      <w:r w:rsidR="007361C0">
        <w:rPr>
          <w:rFonts w:ascii="Arial" w:hAnsi="Arial" w:cs="Arial"/>
          <w:b/>
          <w:bCs/>
          <w:sz w:val="18"/>
          <w:szCs w:val="22"/>
        </w:rPr>
        <w:t xml:space="preserve"> </w:t>
      </w:r>
      <w:r w:rsidR="00663B7E" w:rsidRPr="00171BF1">
        <w:rPr>
          <w:rFonts w:ascii="Arial" w:hAnsi="Arial" w:cs="Arial"/>
          <w:b/>
          <w:bCs/>
          <w:sz w:val="22"/>
          <w:szCs w:val="22"/>
        </w:rPr>
        <w:t>:</w:t>
      </w:r>
    </w:p>
    <w:p w14:paraId="3950E06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EBCB07E" w14:textId="77777777" w:rsidR="00663B7E" w:rsidRPr="00171BF1" w:rsidRDefault="00663B7E" w:rsidP="00171BF1">
      <w:pPr>
        <w:jc w:val="both"/>
        <w:rPr>
          <w:rFonts w:ascii="Arial" w:hAnsi="Arial" w:cs="Arial"/>
          <w:sz w:val="18"/>
        </w:rPr>
      </w:pPr>
    </w:p>
    <w:p w14:paraId="57CBC802"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3FC4E6D8" w14:textId="77777777" w:rsidR="00663B7E" w:rsidRPr="00171BF1" w:rsidRDefault="00663B7E" w:rsidP="00171BF1">
      <w:pPr>
        <w:ind w:left="284"/>
        <w:jc w:val="both"/>
        <w:rPr>
          <w:rFonts w:ascii="Arial" w:hAnsi="Arial" w:cs="Arial"/>
          <w:sz w:val="16"/>
        </w:rPr>
      </w:pPr>
    </w:p>
    <w:p w14:paraId="7FD8B871" w14:textId="77777777" w:rsidR="00663B7E" w:rsidRPr="00171BF1" w:rsidRDefault="00663B7E" w:rsidP="00171BF1">
      <w:pPr>
        <w:ind w:left="284"/>
        <w:jc w:val="both"/>
        <w:rPr>
          <w:rFonts w:ascii="Arial" w:hAnsi="Arial" w:cs="Arial"/>
          <w:sz w:val="16"/>
        </w:rPr>
      </w:pPr>
    </w:p>
    <w:p w14:paraId="3828CE4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07F0E35" w14:textId="77777777" w:rsidR="00663B7E" w:rsidRPr="00171BF1" w:rsidRDefault="00663B7E" w:rsidP="00171BF1">
      <w:pPr>
        <w:ind w:left="284"/>
        <w:jc w:val="both"/>
        <w:rPr>
          <w:rFonts w:ascii="Arial" w:hAnsi="Arial" w:cs="Arial"/>
          <w:sz w:val="16"/>
        </w:rPr>
      </w:pPr>
    </w:p>
    <w:p w14:paraId="7550BD80" w14:textId="77777777" w:rsidR="00663B7E" w:rsidRPr="00171BF1" w:rsidRDefault="00663B7E" w:rsidP="00171BF1">
      <w:pPr>
        <w:ind w:left="284"/>
        <w:jc w:val="both"/>
        <w:rPr>
          <w:rFonts w:ascii="Arial" w:hAnsi="Arial" w:cs="Arial"/>
          <w:sz w:val="16"/>
        </w:rPr>
      </w:pPr>
    </w:p>
    <w:p w14:paraId="3582C4D2" w14:textId="77777777" w:rsidR="00663B7E" w:rsidRPr="00171BF1" w:rsidRDefault="00663B7E" w:rsidP="00171BF1">
      <w:pPr>
        <w:ind w:left="284"/>
        <w:jc w:val="both"/>
        <w:rPr>
          <w:rFonts w:ascii="Arial" w:hAnsi="Arial" w:cs="Arial"/>
          <w:sz w:val="16"/>
        </w:rPr>
      </w:pPr>
    </w:p>
    <w:p w14:paraId="74C586BA" w14:textId="77777777" w:rsidR="00663B7E" w:rsidRPr="00171BF1" w:rsidRDefault="00663B7E" w:rsidP="00171BF1">
      <w:pPr>
        <w:ind w:left="284"/>
        <w:jc w:val="both"/>
        <w:rPr>
          <w:rFonts w:ascii="Arial" w:hAnsi="Arial" w:cs="Arial"/>
          <w:sz w:val="16"/>
        </w:rPr>
      </w:pPr>
    </w:p>
    <w:p w14:paraId="58CE70A0" w14:textId="77777777" w:rsidR="00663B7E" w:rsidRPr="00171BF1" w:rsidRDefault="00663B7E" w:rsidP="00171BF1">
      <w:pPr>
        <w:ind w:left="284"/>
        <w:jc w:val="both"/>
        <w:rPr>
          <w:rFonts w:ascii="Arial" w:hAnsi="Arial" w:cs="Arial"/>
          <w:sz w:val="16"/>
        </w:rPr>
      </w:pPr>
    </w:p>
    <w:p w14:paraId="02C38910"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CC1A55F" w14:textId="77777777" w:rsidTr="00261FC1">
        <w:tc>
          <w:tcPr>
            <w:tcW w:w="10331" w:type="dxa"/>
            <w:shd w:val="clear" w:color="auto" w:fill="66CCFF"/>
          </w:tcPr>
          <w:p w14:paraId="226DE39C" w14:textId="77777777" w:rsidR="00906660" w:rsidRDefault="00D4689E"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 xml:space="preserve">financière du candidat individuel ou du membre du </w:t>
            </w:r>
            <w:proofErr w:type="gramStart"/>
            <w:r w:rsidR="00472B25">
              <w:rPr>
                <w:rFonts w:ascii="Arial" w:hAnsi="Arial" w:cs="Arial"/>
                <w:b/>
                <w:bCs/>
                <w:sz w:val="22"/>
                <w:szCs w:val="22"/>
              </w:rPr>
              <w:t>groupement.</w:t>
            </w:r>
            <w:r w:rsidR="00C56C9E">
              <w:rPr>
                <w:rFonts w:ascii="Arial" w:hAnsi="Arial" w:cs="Arial"/>
                <w:i/>
                <w:iCs/>
                <w:sz w:val="18"/>
                <w:szCs w:val="18"/>
              </w:rPr>
              <w:t>.</w:t>
            </w:r>
            <w:proofErr w:type="gramEnd"/>
          </w:p>
        </w:tc>
      </w:tr>
    </w:tbl>
    <w:p w14:paraId="5BF22C3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49719D0"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3C6269D" w14:textId="77777777" w:rsidR="00646B4F" w:rsidRPr="00171BF1" w:rsidRDefault="00646B4F" w:rsidP="00171BF1">
      <w:pPr>
        <w:ind w:left="284"/>
        <w:rPr>
          <w:rFonts w:ascii="Arial" w:hAnsi="Arial" w:cs="Arial"/>
        </w:rPr>
      </w:pPr>
    </w:p>
    <w:p w14:paraId="43C43E29" w14:textId="77777777" w:rsidR="00472B25" w:rsidRDefault="00D4689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5A917EA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EFABBC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AB51C7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1110F5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68652D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A252B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1D7BC2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402B1D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66D31D6" w14:textId="77777777" w:rsidR="00472B25" w:rsidRDefault="00472B25">
            <w:pPr>
              <w:tabs>
                <w:tab w:val="left" w:pos="864"/>
              </w:tabs>
              <w:snapToGrid w:val="0"/>
              <w:spacing w:before="120" w:after="120"/>
              <w:rPr>
                <w:rFonts w:ascii="Arial" w:hAnsi="Arial" w:cs="Arial"/>
                <w:sz w:val="16"/>
                <w:szCs w:val="16"/>
              </w:rPr>
            </w:pPr>
          </w:p>
          <w:p w14:paraId="661DC97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FC5C0B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07E8C44" w14:textId="77777777" w:rsidR="00472B25" w:rsidRDefault="00472B25">
            <w:pPr>
              <w:tabs>
                <w:tab w:val="left" w:pos="864"/>
              </w:tabs>
              <w:snapToGrid w:val="0"/>
              <w:spacing w:before="120" w:after="120"/>
              <w:jc w:val="right"/>
              <w:rPr>
                <w:rFonts w:ascii="Arial" w:hAnsi="Arial" w:cs="Arial"/>
                <w:sz w:val="16"/>
                <w:szCs w:val="16"/>
              </w:rPr>
            </w:pPr>
          </w:p>
        </w:tc>
      </w:tr>
      <w:tr w:rsidR="00472B25" w14:paraId="3C382FF2" w14:textId="77777777">
        <w:trPr>
          <w:trHeight w:val="737"/>
        </w:trPr>
        <w:tc>
          <w:tcPr>
            <w:tcW w:w="2566" w:type="dxa"/>
            <w:tcBorders>
              <w:left w:val="single" w:sz="8" w:space="0" w:color="000000"/>
              <w:bottom w:val="single" w:sz="8" w:space="0" w:color="000000"/>
            </w:tcBorders>
            <w:shd w:val="clear" w:color="auto" w:fill="auto"/>
          </w:tcPr>
          <w:p w14:paraId="1C593D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6941C66" w14:textId="77777777" w:rsidR="00472B25" w:rsidRDefault="00472B25">
            <w:pPr>
              <w:tabs>
                <w:tab w:val="left" w:pos="864"/>
              </w:tabs>
              <w:snapToGrid w:val="0"/>
              <w:spacing w:before="120" w:after="120"/>
              <w:rPr>
                <w:rFonts w:ascii="Arial" w:hAnsi="Arial" w:cs="Arial"/>
                <w:sz w:val="16"/>
                <w:szCs w:val="16"/>
              </w:rPr>
            </w:pPr>
          </w:p>
          <w:p w14:paraId="1B123DB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5D5C68C" w14:textId="77777777" w:rsidR="00472B25" w:rsidRDefault="00472B25">
            <w:pPr>
              <w:tabs>
                <w:tab w:val="left" w:pos="864"/>
              </w:tabs>
              <w:snapToGrid w:val="0"/>
              <w:spacing w:before="120" w:after="120"/>
              <w:jc w:val="right"/>
              <w:rPr>
                <w:rFonts w:ascii="Arial" w:hAnsi="Arial" w:cs="Arial"/>
                <w:sz w:val="16"/>
                <w:szCs w:val="16"/>
              </w:rPr>
            </w:pPr>
          </w:p>
          <w:p w14:paraId="152EA1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900C78A" w14:textId="77777777" w:rsidR="00472B25" w:rsidRDefault="00472B25">
            <w:pPr>
              <w:tabs>
                <w:tab w:val="left" w:pos="864"/>
              </w:tabs>
              <w:snapToGrid w:val="0"/>
              <w:spacing w:before="120" w:after="120"/>
              <w:jc w:val="right"/>
              <w:rPr>
                <w:rFonts w:ascii="Arial" w:hAnsi="Arial" w:cs="Arial"/>
                <w:sz w:val="16"/>
                <w:szCs w:val="16"/>
              </w:rPr>
            </w:pPr>
          </w:p>
          <w:p w14:paraId="6DF3C77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2941960" w14:textId="77777777" w:rsidR="00472B25" w:rsidRDefault="00472B25">
      <w:pPr>
        <w:tabs>
          <w:tab w:val="left" w:pos="864"/>
        </w:tabs>
        <w:jc w:val="both"/>
        <w:rPr>
          <w:rFonts w:ascii="Arial" w:hAnsi="Arial" w:cs="Arial"/>
        </w:rPr>
      </w:pPr>
    </w:p>
    <w:p w14:paraId="169E562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35B4385" w14:textId="77777777" w:rsidR="00646B4F" w:rsidRDefault="00646B4F">
      <w:pPr>
        <w:tabs>
          <w:tab w:val="left" w:pos="864"/>
        </w:tabs>
        <w:jc w:val="both"/>
        <w:rPr>
          <w:rFonts w:ascii="Arial" w:hAnsi="Arial" w:cs="Arial"/>
        </w:rPr>
      </w:pPr>
    </w:p>
    <w:p w14:paraId="6F3A381B" w14:textId="77777777" w:rsidR="00646B4F" w:rsidRDefault="00685900" w:rsidP="00171BF1">
      <w:pPr>
        <w:tabs>
          <w:tab w:val="left" w:pos="864"/>
        </w:tabs>
        <w:ind w:left="567"/>
        <w:jc w:val="both"/>
        <w:rPr>
          <w:rFonts w:ascii="Arial" w:hAnsi="Arial" w:cs="Arial"/>
        </w:rPr>
      </w:pPr>
      <w:r>
        <w:rPr>
          <w:rFonts w:ascii="Arial" w:hAnsi="Arial" w:cs="Arial"/>
        </w:rPr>
        <w:t>……./…………./……</w:t>
      </w:r>
    </w:p>
    <w:p w14:paraId="27874824" w14:textId="77777777" w:rsidR="00646B4F" w:rsidRDefault="00646B4F">
      <w:pPr>
        <w:tabs>
          <w:tab w:val="left" w:pos="864"/>
        </w:tabs>
        <w:jc w:val="both"/>
        <w:rPr>
          <w:rFonts w:ascii="Arial" w:hAnsi="Arial" w:cs="Arial"/>
        </w:rPr>
      </w:pPr>
    </w:p>
    <w:p w14:paraId="0BE748F3" w14:textId="77777777" w:rsidR="002871EE" w:rsidRDefault="00D4689E"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42E64AC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7CF6620" w14:textId="77777777" w:rsidR="00646B4F" w:rsidRDefault="00646B4F">
      <w:pPr>
        <w:tabs>
          <w:tab w:val="left" w:pos="864"/>
        </w:tabs>
        <w:jc w:val="both"/>
        <w:rPr>
          <w:rFonts w:ascii="Arial" w:hAnsi="Arial" w:cs="Arial"/>
        </w:rPr>
      </w:pPr>
    </w:p>
    <w:p w14:paraId="0A8D8516" w14:textId="77777777" w:rsidR="00646B4F" w:rsidRDefault="00646B4F">
      <w:pPr>
        <w:tabs>
          <w:tab w:val="left" w:pos="864"/>
        </w:tabs>
        <w:jc w:val="both"/>
        <w:rPr>
          <w:rFonts w:ascii="Arial" w:hAnsi="Arial" w:cs="Arial"/>
        </w:rPr>
      </w:pPr>
    </w:p>
    <w:p w14:paraId="72375DF4" w14:textId="77777777" w:rsidR="001A1D05" w:rsidRDefault="001A1D05">
      <w:pPr>
        <w:tabs>
          <w:tab w:val="left" w:pos="864"/>
        </w:tabs>
        <w:jc w:val="both"/>
        <w:rPr>
          <w:rFonts w:ascii="Arial" w:hAnsi="Arial" w:cs="Arial"/>
        </w:rPr>
      </w:pPr>
    </w:p>
    <w:p w14:paraId="511C45FC" w14:textId="77777777" w:rsidR="001A1D05" w:rsidRDefault="001A1D05">
      <w:pPr>
        <w:tabs>
          <w:tab w:val="left" w:pos="864"/>
        </w:tabs>
        <w:jc w:val="both"/>
        <w:rPr>
          <w:rFonts w:ascii="Arial" w:hAnsi="Arial" w:cs="Arial"/>
        </w:rPr>
      </w:pPr>
    </w:p>
    <w:p w14:paraId="44B5C790" w14:textId="77777777" w:rsidR="001A1D05" w:rsidRDefault="001A1D05">
      <w:pPr>
        <w:tabs>
          <w:tab w:val="left" w:pos="864"/>
        </w:tabs>
        <w:jc w:val="both"/>
        <w:rPr>
          <w:rFonts w:ascii="Arial" w:hAnsi="Arial" w:cs="Arial"/>
        </w:rPr>
      </w:pPr>
    </w:p>
    <w:p w14:paraId="0CB5B230" w14:textId="77777777" w:rsidR="001A1D05" w:rsidRDefault="001A1D05">
      <w:pPr>
        <w:tabs>
          <w:tab w:val="left" w:pos="864"/>
        </w:tabs>
        <w:jc w:val="both"/>
        <w:rPr>
          <w:rFonts w:ascii="Arial" w:hAnsi="Arial" w:cs="Arial"/>
        </w:rPr>
      </w:pPr>
    </w:p>
    <w:p w14:paraId="31818ADE" w14:textId="77777777" w:rsidR="001A1D05" w:rsidRDefault="001A1D05">
      <w:pPr>
        <w:tabs>
          <w:tab w:val="left" w:pos="864"/>
        </w:tabs>
        <w:jc w:val="both"/>
        <w:rPr>
          <w:rFonts w:ascii="Arial" w:hAnsi="Arial" w:cs="Arial"/>
        </w:rPr>
      </w:pPr>
    </w:p>
    <w:p w14:paraId="51B93FAA" w14:textId="77777777" w:rsidR="001A1D05" w:rsidRDefault="001A1D05">
      <w:pPr>
        <w:tabs>
          <w:tab w:val="left" w:pos="864"/>
        </w:tabs>
        <w:jc w:val="both"/>
        <w:rPr>
          <w:rFonts w:ascii="Arial" w:hAnsi="Arial" w:cs="Arial"/>
        </w:rPr>
      </w:pPr>
    </w:p>
    <w:p w14:paraId="4ACC2E81" w14:textId="77777777" w:rsidR="00826CBB" w:rsidRDefault="00826CBB">
      <w:pPr>
        <w:tabs>
          <w:tab w:val="left" w:pos="864"/>
        </w:tabs>
        <w:jc w:val="both"/>
        <w:rPr>
          <w:rFonts w:ascii="Arial" w:hAnsi="Arial" w:cs="Arial"/>
        </w:rPr>
      </w:pPr>
    </w:p>
    <w:p w14:paraId="1620EB39"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7ECB3D1" w14:textId="77777777" w:rsidR="00C56E90" w:rsidRDefault="00D4689E"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233303" w:rsidRPr="00171BF1">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171BF1">
        <w:rPr>
          <w:rFonts w:ascii="Arial" w:hAnsi="Arial" w:cs="Arial"/>
          <w:b/>
          <w:bCs/>
          <w:sz w:val="18"/>
          <w:szCs w:val="22"/>
        </w:rPr>
        <w:t>)</w:t>
      </w:r>
      <w:r w:rsidR="00C56E90">
        <w:rPr>
          <w:rFonts w:ascii="Arial" w:hAnsi="Arial" w:cs="Arial"/>
          <w:b/>
          <w:bCs/>
          <w:sz w:val="22"/>
          <w:szCs w:val="22"/>
        </w:rPr>
        <w:t> :</w:t>
      </w:r>
    </w:p>
    <w:p w14:paraId="1EBAFEB1" w14:textId="77777777" w:rsidR="00C56E90" w:rsidRDefault="00C56E90">
      <w:pPr>
        <w:tabs>
          <w:tab w:val="left" w:pos="864"/>
        </w:tabs>
        <w:jc w:val="both"/>
        <w:rPr>
          <w:rFonts w:ascii="Arial" w:hAnsi="Arial" w:cs="Arial"/>
        </w:rPr>
      </w:pPr>
    </w:p>
    <w:p w14:paraId="06C994C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E5CA2C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2DC9C81" w14:textId="77777777" w:rsidR="00685900" w:rsidRPr="00F15FE2" w:rsidRDefault="00685900" w:rsidP="00685900">
      <w:pPr>
        <w:rPr>
          <w:rFonts w:ascii="Arial" w:hAnsi="Arial" w:cs="Arial"/>
          <w:sz w:val="18"/>
        </w:rPr>
      </w:pPr>
    </w:p>
    <w:p w14:paraId="246CEB5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18D205B" w14:textId="77777777" w:rsidR="00685900" w:rsidRPr="00F15FE2" w:rsidRDefault="00685900" w:rsidP="00685900">
      <w:pPr>
        <w:ind w:left="284"/>
        <w:rPr>
          <w:rFonts w:ascii="Arial" w:hAnsi="Arial" w:cs="Arial"/>
          <w:sz w:val="16"/>
        </w:rPr>
      </w:pPr>
    </w:p>
    <w:p w14:paraId="1E1EFBEE" w14:textId="77777777" w:rsidR="00685900" w:rsidRPr="00F15FE2" w:rsidRDefault="00685900" w:rsidP="00685900">
      <w:pPr>
        <w:ind w:left="284"/>
        <w:rPr>
          <w:rFonts w:ascii="Arial" w:hAnsi="Arial" w:cs="Arial"/>
          <w:sz w:val="16"/>
        </w:rPr>
      </w:pPr>
    </w:p>
    <w:p w14:paraId="25B3AE22"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92C1711" w14:textId="77777777" w:rsidR="00685900" w:rsidRPr="00F15FE2" w:rsidRDefault="00685900" w:rsidP="00685900">
      <w:pPr>
        <w:ind w:left="284"/>
        <w:rPr>
          <w:rFonts w:ascii="Arial" w:hAnsi="Arial" w:cs="Arial"/>
          <w:sz w:val="16"/>
        </w:rPr>
      </w:pPr>
    </w:p>
    <w:p w14:paraId="2B7DDF06" w14:textId="77777777" w:rsidR="00685900" w:rsidRPr="00663B7E" w:rsidRDefault="00685900" w:rsidP="00685900">
      <w:pPr>
        <w:ind w:left="284"/>
        <w:rPr>
          <w:rFonts w:ascii="Arial" w:hAnsi="Arial" w:cs="Arial"/>
        </w:rPr>
      </w:pPr>
    </w:p>
    <w:p w14:paraId="16E1C45F" w14:textId="77777777" w:rsidR="00233303" w:rsidRDefault="00233303" w:rsidP="00233303">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33303" w14:paraId="54BFCED5" w14:textId="77777777" w:rsidTr="0075339C">
        <w:tc>
          <w:tcPr>
            <w:tcW w:w="10331" w:type="dxa"/>
            <w:shd w:val="clear" w:color="auto" w:fill="66CCFF"/>
          </w:tcPr>
          <w:p w14:paraId="6E372628" w14:textId="77777777" w:rsidR="00233303" w:rsidRDefault="00D4689E" w:rsidP="0075339C">
            <w:pPr>
              <w:tabs>
                <w:tab w:val="left" w:pos="-142"/>
                <w:tab w:val="left" w:pos="4111"/>
              </w:tabs>
              <w:jc w:val="both"/>
              <w:rPr>
                <w:rFonts w:ascii="Arial" w:hAnsi="Arial" w:cs="Arial"/>
                <w:b/>
                <w:bCs/>
              </w:rPr>
            </w:pPr>
            <w:r>
              <w:rPr>
                <w:rFonts w:ascii="Arial" w:hAnsi="Arial" w:cs="Arial"/>
                <w:b/>
                <w:bCs/>
                <w:sz w:val="22"/>
                <w:szCs w:val="22"/>
              </w:rPr>
              <w:t>G</w:t>
            </w:r>
            <w:r w:rsidR="00233303">
              <w:rPr>
                <w:rFonts w:ascii="Arial" w:hAnsi="Arial" w:cs="Arial"/>
                <w:b/>
                <w:bCs/>
                <w:sz w:val="22"/>
                <w:szCs w:val="22"/>
              </w:rPr>
              <w:t xml:space="preserve"> - Renseignements relatifs à la capacité technique et professionnelle du candidat individuel ou du membre du groupement</w:t>
            </w:r>
          </w:p>
        </w:tc>
      </w:tr>
    </w:tbl>
    <w:p w14:paraId="5D6E966C" w14:textId="77777777" w:rsidR="00233303" w:rsidRDefault="00233303" w:rsidP="00233303">
      <w:pPr>
        <w:pStyle w:val="En-tte"/>
        <w:tabs>
          <w:tab w:val="clear" w:pos="4536"/>
          <w:tab w:val="clear" w:pos="9072"/>
          <w:tab w:val="left" w:pos="0"/>
          <w:tab w:val="left" w:pos="2160"/>
        </w:tabs>
        <w:jc w:val="both"/>
        <w:rPr>
          <w:rFonts w:ascii="Arial" w:hAnsi="Arial" w:cs="Arial"/>
          <w:i/>
          <w:iCs/>
          <w:sz w:val="18"/>
          <w:szCs w:val="18"/>
        </w:rPr>
      </w:pPr>
    </w:p>
    <w:p w14:paraId="768D8D4A" w14:textId="77777777" w:rsidR="00233303" w:rsidRDefault="00233303" w:rsidP="00233303">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2F724AD7" w14:textId="77777777" w:rsidR="00233303" w:rsidRPr="00171BF1" w:rsidRDefault="00D4689E" w:rsidP="0023330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w:t>
      </w:r>
      <w:r w:rsidR="00233303">
        <w:rPr>
          <w:rFonts w:ascii="Arial" w:hAnsi="Arial" w:cs="Arial"/>
          <w:b/>
          <w:bCs/>
          <w:sz w:val="22"/>
          <w:szCs w:val="22"/>
        </w:rPr>
        <w:t xml:space="preserve">1 - </w:t>
      </w:r>
      <w:r w:rsidR="00233303" w:rsidRPr="00171BF1">
        <w:rPr>
          <w:rFonts w:ascii="Arial" w:hAnsi="Arial" w:cs="Arial"/>
          <w:b/>
          <w:bCs/>
          <w:sz w:val="22"/>
          <w:szCs w:val="22"/>
        </w:rPr>
        <w:t xml:space="preserve">Le candidat ne fournit que les renseignements demandés par l’acheteur au titre de la capacité </w:t>
      </w:r>
      <w:r w:rsidR="00233303">
        <w:rPr>
          <w:rFonts w:ascii="Arial" w:hAnsi="Arial" w:cs="Arial"/>
          <w:b/>
          <w:bCs/>
          <w:sz w:val="22"/>
          <w:szCs w:val="22"/>
        </w:rPr>
        <w:t>technique et professionnelle</w:t>
      </w:r>
      <w:r w:rsidR="00233303" w:rsidRPr="00171BF1">
        <w:rPr>
          <w:rFonts w:ascii="Arial" w:hAnsi="Arial" w:cs="Arial"/>
          <w:b/>
          <w:bCs/>
          <w:sz w:val="22"/>
          <w:szCs w:val="22"/>
        </w:rPr>
        <w:t>, qu’il peut récapituler ici</w:t>
      </w:r>
    </w:p>
    <w:p w14:paraId="4EADF6CB" w14:textId="77777777" w:rsidR="00233303" w:rsidRDefault="00233303" w:rsidP="00233303">
      <w:pPr>
        <w:pStyle w:val="En-tte"/>
        <w:tabs>
          <w:tab w:val="clear" w:pos="4536"/>
          <w:tab w:val="clear" w:pos="9072"/>
          <w:tab w:val="left" w:pos="864"/>
        </w:tabs>
        <w:rPr>
          <w:rFonts w:ascii="Arial" w:hAnsi="Arial" w:cs="Arial"/>
        </w:rPr>
      </w:pPr>
    </w:p>
    <w:p w14:paraId="02E197AD" w14:textId="77777777" w:rsidR="00233303" w:rsidRDefault="00233303" w:rsidP="00233303">
      <w:pPr>
        <w:pStyle w:val="En-tte"/>
        <w:tabs>
          <w:tab w:val="clear" w:pos="4536"/>
          <w:tab w:val="clear" w:pos="9072"/>
          <w:tab w:val="left" w:pos="864"/>
        </w:tabs>
        <w:rPr>
          <w:rFonts w:ascii="Arial" w:hAnsi="Arial" w:cs="Arial"/>
        </w:rPr>
      </w:pPr>
    </w:p>
    <w:p w14:paraId="238477BB" w14:textId="77777777" w:rsidR="00233303" w:rsidRDefault="00233303" w:rsidP="00233303">
      <w:pPr>
        <w:pStyle w:val="En-tte"/>
        <w:tabs>
          <w:tab w:val="clear" w:pos="4536"/>
          <w:tab w:val="clear" w:pos="9072"/>
          <w:tab w:val="left" w:pos="864"/>
        </w:tabs>
        <w:rPr>
          <w:rFonts w:ascii="Arial" w:hAnsi="Arial" w:cs="Arial"/>
        </w:rPr>
      </w:pPr>
    </w:p>
    <w:p w14:paraId="2BF1F709" w14:textId="77777777" w:rsidR="00233303" w:rsidRDefault="00233303" w:rsidP="00233303">
      <w:pPr>
        <w:pStyle w:val="En-tte"/>
        <w:tabs>
          <w:tab w:val="clear" w:pos="4536"/>
          <w:tab w:val="clear" w:pos="9072"/>
          <w:tab w:val="left" w:pos="864"/>
        </w:tabs>
        <w:rPr>
          <w:rFonts w:ascii="Arial" w:hAnsi="Arial" w:cs="Arial"/>
        </w:rPr>
      </w:pPr>
    </w:p>
    <w:p w14:paraId="7C9EE44A" w14:textId="77777777" w:rsidR="00233303" w:rsidRDefault="00233303" w:rsidP="00233303">
      <w:pPr>
        <w:pStyle w:val="En-tte"/>
        <w:tabs>
          <w:tab w:val="clear" w:pos="4536"/>
          <w:tab w:val="clear" w:pos="9072"/>
          <w:tab w:val="left" w:pos="864"/>
        </w:tabs>
        <w:rPr>
          <w:rFonts w:ascii="Arial" w:hAnsi="Arial" w:cs="Arial"/>
        </w:rPr>
      </w:pPr>
    </w:p>
    <w:p w14:paraId="76A8EAC8" w14:textId="77777777" w:rsidR="00233303" w:rsidRDefault="00233303" w:rsidP="00233303">
      <w:pPr>
        <w:pStyle w:val="En-tte"/>
        <w:tabs>
          <w:tab w:val="clear" w:pos="4536"/>
          <w:tab w:val="clear" w:pos="9072"/>
          <w:tab w:val="left" w:pos="864"/>
        </w:tabs>
        <w:rPr>
          <w:rFonts w:ascii="Arial" w:hAnsi="Arial" w:cs="Arial"/>
        </w:rPr>
      </w:pPr>
    </w:p>
    <w:p w14:paraId="4943FD42" w14:textId="77777777" w:rsidR="00233303" w:rsidRDefault="00233303" w:rsidP="00233303">
      <w:pPr>
        <w:pStyle w:val="En-tte"/>
        <w:tabs>
          <w:tab w:val="clear" w:pos="4536"/>
          <w:tab w:val="clear" w:pos="9072"/>
          <w:tab w:val="left" w:pos="864"/>
        </w:tabs>
        <w:rPr>
          <w:rFonts w:ascii="Arial" w:hAnsi="Arial" w:cs="Arial"/>
        </w:rPr>
      </w:pPr>
    </w:p>
    <w:p w14:paraId="50579788" w14:textId="77777777" w:rsidR="00233303" w:rsidRDefault="00233303" w:rsidP="00233303">
      <w:pPr>
        <w:pStyle w:val="En-tte"/>
        <w:tabs>
          <w:tab w:val="clear" w:pos="4536"/>
          <w:tab w:val="clear" w:pos="9072"/>
          <w:tab w:val="left" w:pos="864"/>
        </w:tabs>
        <w:rPr>
          <w:rFonts w:ascii="Arial" w:hAnsi="Arial" w:cs="Arial"/>
        </w:rPr>
      </w:pPr>
    </w:p>
    <w:p w14:paraId="4B5D0BFB" w14:textId="77777777" w:rsidR="00233303" w:rsidRDefault="00233303" w:rsidP="00233303">
      <w:pPr>
        <w:pStyle w:val="En-tte"/>
        <w:tabs>
          <w:tab w:val="clear" w:pos="4536"/>
          <w:tab w:val="clear" w:pos="9072"/>
          <w:tab w:val="left" w:pos="864"/>
        </w:tabs>
        <w:rPr>
          <w:rFonts w:ascii="Arial" w:hAnsi="Arial" w:cs="Arial"/>
        </w:rPr>
      </w:pPr>
    </w:p>
    <w:p w14:paraId="4BA17247" w14:textId="77777777" w:rsidR="00233303" w:rsidRDefault="00233303" w:rsidP="00233303">
      <w:pPr>
        <w:pStyle w:val="En-tte"/>
        <w:tabs>
          <w:tab w:val="clear" w:pos="4536"/>
          <w:tab w:val="clear" w:pos="9072"/>
          <w:tab w:val="left" w:pos="864"/>
        </w:tabs>
        <w:rPr>
          <w:rFonts w:ascii="Arial" w:hAnsi="Arial" w:cs="Arial"/>
        </w:rPr>
      </w:pPr>
    </w:p>
    <w:p w14:paraId="0BA9DC52" w14:textId="77777777" w:rsidR="00233303" w:rsidRDefault="00233303" w:rsidP="00233303">
      <w:pPr>
        <w:pStyle w:val="En-tte"/>
        <w:tabs>
          <w:tab w:val="clear" w:pos="4536"/>
          <w:tab w:val="clear" w:pos="9072"/>
          <w:tab w:val="left" w:pos="864"/>
        </w:tabs>
        <w:rPr>
          <w:rFonts w:ascii="Arial" w:hAnsi="Arial" w:cs="Arial"/>
        </w:rPr>
      </w:pPr>
    </w:p>
    <w:p w14:paraId="0E75F70E" w14:textId="77777777" w:rsidR="00233303" w:rsidRDefault="00233303" w:rsidP="00233303">
      <w:pPr>
        <w:pStyle w:val="En-tte"/>
        <w:tabs>
          <w:tab w:val="clear" w:pos="4536"/>
          <w:tab w:val="clear" w:pos="9072"/>
          <w:tab w:val="left" w:pos="864"/>
        </w:tabs>
        <w:rPr>
          <w:rFonts w:ascii="Arial" w:hAnsi="Arial" w:cs="Arial"/>
        </w:rPr>
      </w:pPr>
    </w:p>
    <w:p w14:paraId="5E938F94" w14:textId="77777777" w:rsidR="00233303" w:rsidRDefault="00233303" w:rsidP="00233303">
      <w:pPr>
        <w:pStyle w:val="En-tte"/>
        <w:tabs>
          <w:tab w:val="clear" w:pos="4536"/>
          <w:tab w:val="clear" w:pos="9072"/>
          <w:tab w:val="left" w:pos="864"/>
        </w:tabs>
        <w:rPr>
          <w:rFonts w:ascii="Arial" w:hAnsi="Arial" w:cs="Arial"/>
        </w:rPr>
      </w:pPr>
    </w:p>
    <w:p w14:paraId="5DF80325" w14:textId="77777777" w:rsidR="00233303" w:rsidRDefault="00233303" w:rsidP="00233303">
      <w:pPr>
        <w:pStyle w:val="En-tte"/>
        <w:tabs>
          <w:tab w:val="clear" w:pos="4536"/>
          <w:tab w:val="clear" w:pos="9072"/>
          <w:tab w:val="left" w:pos="864"/>
        </w:tabs>
        <w:rPr>
          <w:rFonts w:ascii="Arial" w:hAnsi="Arial" w:cs="Arial"/>
        </w:rPr>
      </w:pPr>
    </w:p>
    <w:p w14:paraId="0E9D8F3E" w14:textId="77777777" w:rsidR="00233303" w:rsidRDefault="00233303" w:rsidP="00233303">
      <w:pPr>
        <w:pStyle w:val="En-tte"/>
        <w:tabs>
          <w:tab w:val="clear" w:pos="4536"/>
          <w:tab w:val="clear" w:pos="9072"/>
          <w:tab w:val="left" w:pos="864"/>
        </w:tabs>
        <w:rPr>
          <w:rFonts w:ascii="Arial" w:hAnsi="Arial" w:cs="Arial"/>
        </w:rPr>
      </w:pPr>
    </w:p>
    <w:p w14:paraId="4D8CE71C" w14:textId="77777777" w:rsidR="00233303" w:rsidRDefault="00233303" w:rsidP="00233303">
      <w:pPr>
        <w:pStyle w:val="En-tte"/>
        <w:tabs>
          <w:tab w:val="clear" w:pos="4536"/>
          <w:tab w:val="clear" w:pos="9072"/>
          <w:tab w:val="left" w:pos="864"/>
        </w:tabs>
        <w:rPr>
          <w:rFonts w:ascii="Arial" w:hAnsi="Arial" w:cs="Arial"/>
        </w:rPr>
      </w:pPr>
    </w:p>
    <w:p w14:paraId="318AEFBE" w14:textId="77777777" w:rsidR="00233303" w:rsidRDefault="00233303" w:rsidP="00233303">
      <w:pPr>
        <w:pStyle w:val="En-tte"/>
        <w:tabs>
          <w:tab w:val="clear" w:pos="4536"/>
          <w:tab w:val="clear" w:pos="9072"/>
          <w:tab w:val="left" w:pos="864"/>
        </w:tabs>
        <w:rPr>
          <w:rFonts w:ascii="Arial" w:hAnsi="Arial" w:cs="Arial"/>
        </w:rPr>
      </w:pPr>
    </w:p>
    <w:p w14:paraId="3A1C2C4F" w14:textId="77777777" w:rsidR="00233303" w:rsidRDefault="00D4689E" w:rsidP="0023330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00233303">
        <w:rPr>
          <w:rFonts w:ascii="Arial" w:hAnsi="Arial" w:cs="Arial"/>
          <w:b/>
          <w:bCs/>
          <w:sz w:val="22"/>
          <w:szCs w:val="22"/>
        </w:rPr>
        <w:t xml:space="preserve">2 - Documents de preuve disponibles en ligne </w:t>
      </w:r>
      <w:r w:rsidR="00233303" w:rsidRPr="00F15FE2">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F15FE2">
        <w:rPr>
          <w:rFonts w:ascii="Arial" w:hAnsi="Arial" w:cs="Arial"/>
          <w:b/>
          <w:bCs/>
          <w:sz w:val="18"/>
          <w:szCs w:val="22"/>
        </w:rPr>
        <w:t>)</w:t>
      </w:r>
      <w:r w:rsidR="00233303">
        <w:rPr>
          <w:rFonts w:ascii="Arial" w:hAnsi="Arial" w:cs="Arial"/>
          <w:b/>
          <w:bCs/>
          <w:sz w:val="22"/>
          <w:szCs w:val="22"/>
        </w:rPr>
        <w:t> :</w:t>
      </w:r>
    </w:p>
    <w:p w14:paraId="65DC95D5" w14:textId="77777777" w:rsidR="00233303" w:rsidRDefault="00233303" w:rsidP="00233303">
      <w:pPr>
        <w:pStyle w:val="En-tte"/>
        <w:tabs>
          <w:tab w:val="clear" w:pos="4536"/>
          <w:tab w:val="clear" w:pos="9072"/>
          <w:tab w:val="left" w:pos="864"/>
        </w:tabs>
        <w:rPr>
          <w:rFonts w:ascii="Arial" w:hAnsi="Arial" w:cs="Arial"/>
        </w:rPr>
      </w:pPr>
    </w:p>
    <w:p w14:paraId="5A6D02FD" w14:textId="77777777" w:rsidR="00233303" w:rsidRPr="00827FD0" w:rsidRDefault="00233303" w:rsidP="00233303">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318925B" w14:textId="77777777" w:rsidR="00233303" w:rsidRPr="00F15FE2" w:rsidRDefault="00233303" w:rsidP="0023330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0B37CDD" w14:textId="77777777" w:rsidR="00233303" w:rsidRPr="00411396" w:rsidRDefault="00233303" w:rsidP="00233303">
      <w:pPr>
        <w:pStyle w:val="En-tte"/>
        <w:tabs>
          <w:tab w:val="left" w:pos="864"/>
        </w:tabs>
        <w:rPr>
          <w:rFonts w:ascii="Arial" w:hAnsi="Arial" w:cs="Arial"/>
        </w:rPr>
      </w:pPr>
    </w:p>
    <w:p w14:paraId="00C9C88F" w14:textId="77777777" w:rsidR="00233303" w:rsidRPr="00827FD0" w:rsidRDefault="00233303" w:rsidP="00233303">
      <w:pPr>
        <w:ind w:left="284"/>
        <w:rPr>
          <w:rFonts w:ascii="Arial" w:hAnsi="Arial" w:cs="Arial"/>
          <w:sz w:val="16"/>
        </w:rPr>
      </w:pPr>
      <w:r w:rsidRPr="00827FD0">
        <w:rPr>
          <w:rFonts w:ascii="Arial" w:hAnsi="Arial" w:cs="Arial"/>
          <w:sz w:val="16"/>
        </w:rPr>
        <w:t>- Adresse internet :</w:t>
      </w:r>
    </w:p>
    <w:p w14:paraId="581FD81C" w14:textId="77777777" w:rsidR="00233303" w:rsidRDefault="00233303" w:rsidP="00233303">
      <w:pPr>
        <w:pStyle w:val="En-tte"/>
        <w:tabs>
          <w:tab w:val="left" w:pos="864"/>
        </w:tabs>
        <w:rPr>
          <w:rFonts w:ascii="Arial" w:hAnsi="Arial" w:cs="Arial"/>
        </w:rPr>
      </w:pPr>
    </w:p>
    <w:p w14:paraId="58B29E6B" w14:textId="77777777" w:rsidR="00233303" w:rsidRPr="00411396" w:rsidRDefault="00233303" w:rsidP="00233303">
      <w:pPr>
        <w:pStyle w:val="En-tte"/>
        <w:tabs>
          <w:tab w:val="left" w:pos="864"/>
        </w:tabs>
        <w:rPr>
          <w:rFonts w:ascii="Arial" w:hAnsi="Arial" w:cs="Arial"/>
        </w:rPr>
      </w:pPr>
    </w:p>
    <w:p w14:paraId="57746435" w14:textId="77777777" w:rsidR="00233303" w:rsidRPr="00411396" w:rsidRDefault="00233303" w:rsidP="00233303">
      <w:pPr>
        <w:pStyle w:val="En-tte"/>
        <w:tabs>
          <w:tab w:val="left" w:pos="864"/>
        </w:tabs>
        <w:rPr>
          <w:rFonts w:ascii="Arial" w:hAnsi="Arial" w:cs="Arial"/>
        </w:rPr>
      </w:pPr>
    </w:p>
    <w:p w14:paraId="27353054" w14:textId="77777777" w:rsidR="00233303" w:rsidRPr="00827FD0" w:rsidRDefault="00233303" w:rsidP="00233303">
      <w:pPr>
        <w:ind w:left="284"/>
        <w:rPr>
          <w:rFonts w:ascii="Arial" w:hAnsi="Arial" w:cs="Arial"/>
          <w:sz w:val="16"/>
        </w:rPr>
      </w:pPr>
      <w:r w:rsidRPr="00827FD0">
        <w:rPr>
          <w:rFonts w:ascii="Arial" w:hAnsi="Arial" w:cs="Arial"/>
          <w:sz w:val="16"/>
        </w:rPr>
        <w:t>- Renseignements nécessaires pour y accéder :</w:t>
      </w:r>
    </w:p>
    <w:p w14:paraId="3E8BCFA5" w14:textId="77777777" w:rsidR="00233303" w:rsidRPr="00411396" w:rsidRDefault="00233303" w:rsidP="00233303">
      <w:pPr>
        <w:pStyle w:val="En-tte"/>
        <w:tabs>
          <w:tab w:val="left" w:pos="864"/>
        </w:tabs>
        <w:rPr>
          <w:rFonts w:ascii="Arial" w:hAnsi="Arial" w:cs="Arial"/>
        </w:rPr>
      </w:pPr>
    </w:p>
    <w:p w14:paraId="14A9D193" w14:textId="77777777" w:rsidR="00233303" w:rsidRPr="00411396" w:rsidRDefault="00233303" w:rsidP="00233303">
      <w:pPr>
        <w:pStyle w:val="En-tte"/>
        <w:tabs>
          <w:tab w:val="left" w:pos="864"/>
        </w:tabs>
        <w:rPr>
          <w:rFonts w:ascii="Arial" w:hAnsi="Arial" w:cs="Arial"/>
        </w:rPr>
      </w:pPr>
    </w:p>
    <w:p w14:paraId="51D9A5B4" w14:textId="77777777" w:rsidR="00233303" w:rsidRDefault="00233303" w:rsidP="00233303">
      <w:pPr>
        <w:pStyle w:val="En-tte"/>
        <w:tabs>
          <w:tab w:val="left" w:pos="864"/>
        </w:tabs>
        <w:rPr>
          <w:rFonts w:ascii="Arial" w:hAnsi="Arial" w:cs="Arial"/>
        </w:rPr>
      </w:pPr>
    </w:p>
    <w:p w14:paraId="25B6D82A" w14:textId="77777777" w:rsidR="00685900" w:rsidRPr="00663B7E" w:rsidRDefault="00685900" w:rsidP="00685900">
      <w:pPr>
        <w:ind w:left="284"/>
        <w:rPr>
          <w:rFonts w:ascii="Arial" w:hAnsi="Arial" w:cs="Arial"/>
        </w:rPr>
      </w:pPr>
    </w:p>
    <w:p w14:paraId="728F7AB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9F97EC3" w14:textId="77777777">
        <w:tc>
          <w:tcPr>
            <w:tcW w:w="10331" w:type="dxa"/>
            <w:shd w:val="clear" w:color="auto" w:fill="66CCFF"/>
          </w:tcPr>
          <w:p w14:paraId="0563351E" w14:textId="77777777" w:rsidR="00472B25" w:rsidRDefault="00D4689E"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380E7E5" w14:textId="77777777" w:rsidR="00233303" w:rsidRDefault="00233303" w:rsidP="00233303">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8"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19"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034CE2A2" w14:textId="77777777" w:rsidR="00233303" w:rsidRDefault="00233303" w:rsidP="0023330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379F1B4C" w14:textId="77777777" w:rsidR="00472B25" w:rsidRDefault="00472B25">
      <w:pPr>
        <w:tabs>
          <w:tab w:val="left" w:pos="576"/>
        </w:tabs>
        <w:spacing w:before="120"/>
        <w:jc w:val="both"/>
        <w:rPr>
          <w:rFonts w:ascii="Arial" w:hAnsi="Arial" w:cs="Arial"/>
          <w:iCs/>
        </w:rPr>
      </w:pPr>
    </w:p>
    <w:p w14:paraId="6DE70029" w14:textId="77777777" w:rsidR="00472B25" w:rsidRDefault="00472B25">
      <w:pPr>
        <w:tabs>
          <w:tab w:val="left" w:pos="576"/>
        </w:tabs>
        <w:rPr>
          <w:rFonts w:ascii="Arial" w:hAnsi="Arial" w:cs="Arial"/>
          <w:iCs/>
        </w:rPr>
      </w:pPr>
    </w:p>
    <w:p w14:paraId="51FE15A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1B91DC79"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5C3CCE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0A54480" w14:textId="77777777" w:rsidTr="00171BF1">
        <w:trPr>
          <w:trHeight w:val="1200"/>
        </w:trPr>
        <w:tc>
          <w:tcPr>
            <w:tcW w:w="832" w:type="dxa"/>
            <w:tcBorders>
              <w:top w:val="single" w:sz="4" w:space="0" w:color="000000"/>
              <w:left w:val="single" w:sz="4" w:space="0" w:color="000000"/>
              <w:bottom w:val="single" w:sz="4" w:space="0" w:color="000000"/>
            </w:tcBorders>
          </w:tcPr>
          <w:p w14:paraId="03985D37" w14:textId="77777777" w:rsidR="009A04B2" w:rsidRDefault="009A04B2" w:rsidP="00310F9B">
            <w:pPr>
              <w:snapToGrid w:val="0"/>
              <w:jc w:val="center"/>
              <w:rPr>
                <w:rFonts w:ascii="Arial" w:hAnsi="Arial" w:cs="Arial"/>
                <w:b/>
              </w:rPr>
            </w:pPr>
          </w:p>
          <w:p w14:paraId="073CA94D" w14:textId="77777777" w:rsidR="009A04B2" w:rsidRDefault="009A04B2" w:rsidP="00310F9B">
            <w:pPr>
              <w:jc w:val="center"/>
              <w:rPr>
                <w:rFonts w:ascii="Arial" w:hAnsi="Arial" w:cs="Arial"/>
                <w:b/>
              </w:rPr>
            </w:pPr>
          </w:p>
          <w:p w14:paraId="3D37A9CB" w14:textId="77777777" w:rsidR="009A04B2" w:rsidRDefault="009A04B2" w:rsidP="00310F9B">
            <w:pPr>
              <w:jc w:val="center"/>
              <w:rPr>
                <w:rFonts w:ascii="Arial" w:hAnsi="Arial" w:cs="Arial"/>
                <w:b/>
              </w:rPr>
            </w:pPr>
            <w:r>
              <w:rPr>
                <w:rFonts w:ascii="Arial" w:hAnsi="Arial" w:cs="Arial"/>
                <w:b/>
              </w:rPr>
              <w:t>N°</w:t>
            </w:r>
          </w:p>
          <w:p w14:paraId="1B799AC7" w14:textId="77777777" w:rsidR="009A04B2" w:rsidRDefault="009A04B2" w:rsidP="00310F9B">
            <w:pPr>
              <w:jc w:val="center"/>
              <w:rPr>
                <w:rFonts w:ascii="Arial" w:hAnsi="Arial" w:cs="Arial"/>
                <w:b/>
              </w:rPr>
            </w:pPr>
            <w:r>
              <w:rPr>
                <w:rFonts w:ascii="Arial" w:hAnsi="Arial" w:cs="Arial"/>
                <w:b/>
              </w:rPr>
              <w:t>du</w:t>
            </w:r>
          </w:p>
          <w:p w14:paraId="23338974"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B2CF3B9" w14:textId="77777777" w:rsidR="009A04B2" w:rsidRDefault="009A04B2" w:rsidP="00310F9B">
            <w:pPr>
              <w:snapToGrid w:val="0"/>
              <w:jc w:val="center"/>
              <w:rPr>
                <w:rFonts w:ascii="Arial" w:hAnsi="Arial" w:cs="Arial"/>
                <w:b/>
              </w:rPr>
            </w:pPr>
          </w:p>
          <w:p w14:paraId="568EA5BF" w14:textId="77777777" w:rsidR="009A04B2" w:rsidRDefault="009A04B2" w:rsidP="00310F9B">
            <w:pPr>
              <w:jc w:val="center"/>
              <w:rPr>
                <w:rFonts w:ascii="Arial" w:hAnsi="Arial" w:cs="Arial"/>
                <w:b/>
              </w:rPr>
            </w:pPr>
            <w:r>
              <w:rPr>
                <w:rFonts w:ascii="Arial" w:hAnsi="Arial" w:cs="Arial"/>
                <w:b/>
              </w:rPr>
              <w:t>Nom du membre du groupement concerné (*)</w:t>
            </w:r>
          </w:p>
          <w:p w14:paraId="39796A4D"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1EFE49E" w14:textId="77777777" w:rsidR="009A04B2" w:rsidRDefault="009A04B2" w:rsidP="009A04B2">
            <w:pPr>
              <w:pStyle w:val="Titre5"/>
              <w:tabs>
                <w:tab w:val="num" w:pos="0"/>
              </w:tabs>
              <w:snapToGrid w:val="0"/>
              <w:ind w:left="1008" w:hanging="1008"/>
            </w:pPr>
          </w:p>
          <w:p w14:paraId="6B22304D"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19A3EEF1"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41124C6C" w14:textId="77777777"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14:paraId="760A9FE6" w14:textId="77777777" w:rsidR="009A04B2" w:rsidRDefault="009A04B2" w:rsidP="009A04B2">
            <w:pPr>
              <w:pStyle w:val="Titre5"/>
              <w:tabs>
                <w:tab w:val="num" w:pos="0"/>
              </w:tabs>
              <w:ind w:left="1008" w:hanging="1008"/>
            </w:pPr>
          </w:p>
        </w:tc>
      </w:tr>
      <w:tr w:rsidR="009A04B2" w14:paraId="7C170340" w14:textId="77777777" w:rsidTr="00171BF1">
        <w:trPr>
          <w:trHeight w:val="1021"/>
        </w:trPr>
        <w:tc>
          <w:tcPr>
            <w:tcW w:w="832" w:type="dxa"/>
            <w:tcBorders>
              <w:top w:val="single" w:sz="4" w:space="0" w:color="000000"/>
              <w:left w:val="single" w:sz="4" w:space="0" w:color="000000"/>
            </w:tcBorders>
            <w:shd w:val="clear" w:color="auto" w:fill="CCFFFF"/>
          </w:tcPr>
          <w:p w14:paraId="2F41A56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4738EDB"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03C15A3" w14:textId="77777777" w:rsidR="009A04B2" w:rsidRDefault="009A04B2" w:rsidP="00310F9B">
            <w:pPr>
              <w:snapToGrid w:val="0"/>
              <w:jc w:val="both"/>
              <w:rPr>
                <w:rFonts w:ascii="Arial" w:hAnsi="Arial" w:cs="Arial"/>
              </w:rPr>
            </w:pPr>
          </w:p>
        </w:tc>
      </w:tr>
      <w:tr w:rsidR="009A04B2" w14:paraId="537D30F6" w14:textId="77777777" w:rsidTr="00171BF1">
        <w:trPr>
          <w:trHeight w:val="1021"/>
        </w:trPr>
        <w:tc>
          <w:tcPr>
            <w:tcW w:w="832" w:type="dxa"/>
            <w:tcBorders>
              <w:left w:val="single" w:sz="4" w:space="0" w:color="000000"/>
            </w:tcBorders>
          </w:tcPr>
          <w:p w14:paraId="19E4A3D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36D3C40"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AD4D59" w14:textId="77777777" w:rsidR="009A04B2" w:rsidRDefault="009A04B2" w:rsidP="00310F9B">
            <w:pPr>
              <w:snapToGrid w:val="0"/>
              <w:jc w:val="both"/>
              <w:rPr>
                <w:rFonts w:ascii="Arial" w:hAnsi="Arial" w:cs="Arial"/>
              </w:rPr>
            </w:pPr>
          </w:p>
        </w:tc>
      </w:tr>
      <w:tr w:rsidR="009A04B2" w14:paraId="31EB1DFF" w14:textId="77777777" w:rsidTr="00171BF1">
        <w:trPr>
          <w:trHeight w:val="1021"/>
        </w:trPr>
        <w:tc>
          <w:tcPr>
            <w:tcW w:w="832" w:type="dxa"/>
            <w:tcBorders>
              <w:left w:val="single" w:sz="4" w:space="0" w:color="000000"/>
            </w:tcBorders>
            <w:shd w:val="clear" w:color="auto" w:fill="CCFFFF"/>
          </w:tcPr>
          <w:p w14:paraId="04CC41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2AEE610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60DFE8D" w14:textId="77777777" w:rsidR="009A04B2" w:rsidRDefault="009A04B2" w:rsidP="00310F9B">
            <w:pPr>
              <w:snapToGrid w:val="0"/>
              <w:jc w:val="both"/>
              <w:rPr>
                <w:rFonts w:ascii="Arial" w:hAnsi="Arial" w:cs="Arial"/>
              </w:rPr>
            </w:pPr>
          </w:p>
        </w:tc>
      </w:tr>
      <w:tr w:rsidR="009A04B2" w14:paraId="14882413" w14:textId="77777777" w:rsidTr="00171BF1">
        <w:trPr>
          <w:trHeight w:val="1021"/>
        </w:trPr>
        <w:tc>
          <w:tcPr>
            <w:tcW w:w="832" w:type="dxa"/>
            <w:tcBorders>
              <w:left w:val="single" w:sz="4" w:space="0" w:color="000000"/>
              <w:bottom w:val="single" w:sz="4" w:space="0" w:color="000000"/>
            </w:tcBorders>
          </w:tcPr>
          <w:p w14:paraId="23EA910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8C9DD9A"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73476204" w14:textId="77777777" w:rsidR="009A04B2" w:rsidRDefault="009A04B2" w:rsidP="00310F9B">
            <w:pPr>
              <w:snapToGrid w:val="0"/>
              <w:jc w:val="both"/>
              <w:rPr>
                <w:rFonts w:ascii="Arial" w:hAnsi="Arial" w:cs="Arial"/>
              </w:rPr>
            </w:pPr>
          </w:p>
        </w:tc>
      </w:tr>
    </w:tbl>
    <w:p w14:paraId="45DCA0A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C0CFA6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8EEBD9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9EC664E"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89A6" w14:textId="77777777" w:rsidR="006A340F" w:rsidRDefault="006A340F">
      <w:r>
        <w:separator/>
      </w:r>
    </w:p>
  </w:endnote>
  <w:endnote w:type="continuationSeparator" w:id="0">
    <w:p w14:paraId="420C853B" w14:textId="77777777" w:rsidR="006A340F" w:rsidRDefault="006A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ED93FB9" w14:textId="77777777">
      <w:trPr>
        <w:tblHeader/>
      </w:trPr>
      <w:tc>
        <w:tcPr>
          <w:tcW w:w="3513" w:type="dxa"/>
          <w:shd w:val="clear" w:color="auto" w:fill="66CCFF"/>
        </w:tcPr>
        <w:p w14:paraId="7E38B520"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0898C14" w14:textId="470A51D5" w:rsidR="00472B25" w:rsidRDefault="00455911">
          <w:pPr>
            <w:shd w:val="clear" w:color="auto" w:fill="66CCFF"/>
            <w:snapToGrid w:val="0"/>
            <w:jc w:val="center"/>
            <w:rPr>
              <w:rFonts w:ascii="Arial" w:hAnsi="Arial" w:cs="Arial"/>
              <w:b/>
              <w:bCs/>
            </w:rPr>
          </w:pPr>
          <w:r>
            <w:rPr>
              <w:rFonts w:ascii="Arial" w:hAnsi="Arial" w:cs="Arial"/>
              <w:b/>
              <w:i/>
              <w:iCs/>
            </w:rPr>
            <w:t>REL HEMO 25</w:t>
          </w:r>
        </w:p>
      </w:tc>
      <w:tc>
        <w:tcPr>
          <w:tcW w:w="900" w:type="dxa"/>
          <w:shd w:val="clear" w:color="auto" w:fill="66CCFF"/>
        </w:tcPr>
        <w:p w14:paraId="17CFB40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63B604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4689E">
            <w:rPr>
              <w:rStyle w:val="Numrodepage"/>
              <w:rFonts w:cs="Arial"/>
              <w:b/>
              <w:noProof/>
            </w:rPr>
            <w:t>1</w:t>
          </w:r>
          <w:r>
            <w:rPr>
              <w:rStyle w:val="Numrodepage"/>
              <w:rFonts w:cs="Arial"/>
              <w:b/>
            </w:rPr>
            <w:fldChar w:fldCharType="end"/>
          </w:r>
        </w:p>
      </w:tc>
      <w:tc>
        <w:tcPr>
          <w:tcW w:w="180" w:type="dxa"/>
          <w:shd w:val="clear" w:color="auto" w:fill="66CCFF"/>
        </w:tcPr>
        <w:p w14:paraId="7EE9E39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DCD7A49"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689E">
            <w:rPr>
              <w:rStyle w:val="Numrodepage"/>
              <w:rFonts w:cs="Arial"/>
              <w:b/>
              <w:noProof/>
            </w:rPr>
            <w:t>5</w:t>
          </w:r>
          <w:r>
            <w:rPr>
              <w:rStyle w:val="Numrodepage"/>
              <w:rFonts w:cs="Arial"/>
              <w:b/>
            </w:rPr>
            <w:fldChar w:fldCharType="end"/>
          </w:r>
        </w:p>
      </w:tc>
    </w:tr>
  </w:tbl>
  <w:p w14:paraId="6F6E8A2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8256" w14:textId="77777777" w:rsidR="006A340F" w:rsidRDefault="006A340F">
      <w:r>
        <w:separator/>
      </w:r>
    </w:p>
  </w:footnote>
  <w:footnote w:type="continuationSeparator" w:id="0">
    <w:p w14:paraId="674A109E" w14:textId="77777777" w:rsidR="006A340F" w:rsidRDefault="006A340F">
      <w:r>
        <w:continuationSeparator/>
      </w:r>
    </w:p>
  </w:footnote>
  <w:footnote w:id="1">
    <w:p w14:paraId="0DA02A0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33303"/>
    <w:rsid w:val="0025478A"/>
    <w:rsid w:val="00261FC1"/>
    <w:rsid w:val="002871EE"/>
    <w:rsid w:val="002A37D3"/>
    <w:rsid w:val="002B54BB"/>
    <w:rsid w:val="002C1767"/>
    <w:rsid w:val="002D13A0"/>
    <w:rsid w:val="00310F9B"/>
    <w:rsid w:val="00312505"/>
    <w:rsid w:val="00331DDB"/>
    <w:rsid w:val="00340F85"/>
    <w:rsid w:val="003C4A1B"/>
    <w:rsid w:val="003F2B90"/>
    <w:rsid w:val="004077D5"/>
    <w:rsid w:val="00411396"/>
    <w:rsid w:val="00425B7A"/>
    <w:rsid w:val="00427375"/>
    <w:rsid w:val="00455911"/>
    <w:rsid w:val="00455CBE"/>
    <w:rsid w:val="00472B25"/>
    <w:rsid w:val="00475464"/>
    <w:rsid w:val="004A6D4B"/>
    <w:rsid w:val="004A7F71"/>
    <w:rsid w:val="004C221B"/>
    <w:rsid w:val="004E403E"/>
    <w:rsid w:val="00513F06"/>
    <w:rsid w:val="00516C8B"/>
    <w:rsid w:val="005254E3"/>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63B7E"/>
    <w:rsid w:val="00674F75"/>
    <w:rsid w:val="00685900"/>
    <w:rsid w:val="00696240"/>
    <w:rsid w:val="006A340F"/>
    <w:rsid w:val="006A5F71"/>
    <w:rsid w:val="006B4DD2"/>
    <w:rsid w:val="006D5FC8"/>
    <w:rsid w:val="006E22A4"/>
    <w:rsid w:val="006E2F47"/>
    <w:rsid w:val="006E6210"/>
    <w:rsid w:val="006F6740"/>
    <w:rsid w:val="007361C0"/>
    <w:rsid w:val="00741ECB"/>
    <w:rsid w:val="00755416"/>
    <w:rsid w:val="00764264"/>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600D6"/>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73128"/>
    <w:rsid w:val="00C82B82"/>
    <w:rsid w:val="00CC0527"/>
    <w:rsid w:val="00CE32F2"/>
    <w:rsid w:val="00CF00C9"/>
    <w:rsid w:val="00D002AE"/>
    <w:rsid w:val="00D21AD8"/>
    <w:rsid w:val="00D436D9"/>
    <w:rsid w:val="00D4689E"/>
    <w:rsid w:val="00D63EF7"/>
    <w:rsid w:val="00D82167"/>
    <w:rsid w:val="00DA5F03"/>
    <w:rsid w:val="00DC3F69"/>
    <w:rsid w:val="00E10A15"/>
    <w:rsid w:val="00E50B22"/>
    <w:rsid w:val="00EA3323"/>
    <w:rsid w:val="00EE435B"/>
    <w:rsid w:val="00EE5B56"/>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CEE34A"/>
  <w15:docId w15:val="{8E49F106-DA24-4381-AD1B-E2B4A455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9198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F494-CA64-4510-B77E-A7259878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2053</Words>
  <Characters>11293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13320</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BOEHLES Jordan</cp:lastModifiedBy>
  <cp:revision>5</cp:revision>
  <cp:lastPrinted>2016-11-02T14:02:00Z</cp:lastPrinted>
  <dcterms:created xsi:type="dcterms:W3CDTF">2019-07-03T08:32:00Z</dcterms:created>
  <dcterms:modified xsi:type="dcterms:W3CDTF">2025-08-18T07:34:00Z</dcterms:modified>
</cp:coreProperties>
</file>